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8A2" w:rsidRDefault="009008A2">
      <w:pPr>
        <w:spacing w:before="120" w:after="120" w:line="360" w:lineRule="auto"/>
        <w:jc w:val="center"/>
        <w:rPr>
          <w:rFonts w:ascii="Cambria" w:hAnsi="Cambria" w:cs="Gill Sans MT"/>
          <w:b/>
          <w:sz w:val="24"/>
          <w:szCs w:val="24"/>
        </w:rPr>
      </w:pPr>
    </w:p>
    <w:p w:rsidR="009008A2" w:rsidRDefault="009008A2">
      <w:pPr>
        <w:spacing w:before="120" w:after="120" w:line="360" w:lineRule="auto"/>
        <w:jc w:val="center"/>
        <w:rPr>
          <w:rFonts w:ascii="Cambria" w:hAnsi="Cambria" w:cs="Gill Sans MT"/>
          <w:b/>
          <w:sz w:val="24"/>
          <w:szCs w:val="24"/>
        </w:rPr>
      </w:pPr>
    </w:p>
    <w:p w:rsidR="009008A2" w:rsidRPr="00D145D9" w:rsidRDefault="009008A2">
      <w:pPr>
        <w:spacing w:before="120" w:after="120" w:line="360" w:lineRule="auto"/>
        <w:jc w:val="center"/>
        <w:rPr>
          <w:rFonts w:ascii="Cambria" w:hAnsi="Cambria" w:cs="Cambria"/>
          <w:b/>
          <w:sz w:val="24"/>
          <w:szCs w:val="24"/>
        </w:rPr>
      </w:pPr>
    </w:p>
    <w:p w:rsidR="00D06AD4" w:rsidRPr="00D145D9" w:rsidRDefault="00D06AD4" w:rsidP="00D06AD4">
      <w:pPr>
        <w:spacing w:after="0" w:line="240" w:lineRule="auto"/>
        <w:jc w:val="center"/>
        <w:rPr>
          <w:rFonts w:ascii="Cambria" w:hAnsi="Cambria"/>
          <w:b/>
          <w:sz w:val="24"/>
          <w:szCs w:val="24"/>
        </w:rPr>
      </w:pPr>
      <w:r w:rsidRPr="00D145D9">
        <w:rPr>
          <w:rFonts w:ascii="Cambria" w:hAnsi="Cambria"/>
          <w:b/>
          <w:sz w:val="24"/>
          <w:szCs w:val="24"/>
        </w:rPr>
        <w:t xml:space="preserve">PER LA FORNITURA DI BENI E SERVIZI FINALIZZATI AL MIGLIORAMENTO FUNZIONALE DELLA SICUREZZA DEL TEATRO “RISTORI” DI CIVIDALE DEL FRIULI, DEL TEATRO “SOCIALE” DI GEMONA DEL FRIULI, DEL TEATRO “VERDI” DI MUGGIA </w:t>
      </w:r>
    </w:p>
    <w:p w:rsidR="00D06AD4" w:rsidRPr="00D145D9" w:rsidRDefault="00D06AD4" w:rsidP="00D06AD4">
      <w:pPr>
        <w:spacing w:after="0" w:line="240" w:lineRule="auto"/>
        <w:jc w:val="center"/>
        <w:rPr>
          <w:rFonts w:ascii="Cambria" w:hAnsi="Cambria"/>
          <w:b/>
          <w:sz w:val="24"/>
          <w:szCs w:val="24"/>
        </w:rPr>
      </w:pPr>
      <w:r w:rsidRPr="00D145D9">
        <w:rPr>
          <w:rFonts w:ascii="Cambria" w:hAnsi="Cambria"/>
          <w:b/>
          <w:sz w:val="24"/>
          <w:szCs w:val="24"/>
        </w:rPr>
        <w:t>E DEL TEATRO “ORSARIA” DI PREMARIACCO</w:t>
      </w:r>
    </w:p>
    <w:p w:rsidR="00F24A7D" w:rsidRDefault="00F24A7D" w:rsidP="00F24A7D">
      <w:pPr>
        <w:autoSpaceDE w:val="0"/>
        <w:autoSpaceDN w:val="0"/>
        <w:adjustRightInd w:val="0"/>
        <w:spacing w:after="0" w:line="240" w:lineRule="auto"/>
        <w:jc w:val="center"/>
        <w:rPr>
          <w:rFonts w:ascii="Cambria" w:hAnsi="Cambria" w:cs="Gill Sans MT"/>
          <w:b/>
          <w:kern w:val="0"/>
          <w:sz w:val="24"/>
          <w:szCs w:val="24"/>
        </w:rPr>
      </w:pPr>
    </w:p>
    <w:p w:rsidR="009008A2" w:rsidRPr="000325BD" w:rsidRDefault="009E66A5" w:rsidP="00F24A7D">
      <w:pPr>
        <w:autoSpaceDE w:val="0"/>
        <w:autoSpaceDN w:val="0"/>
        <w:adjustRightInd w:val="0"/>
        <w:spacing w:after="0" w:line="240" w:lineRule="auto"/>
        <w:jc w:val="center"/>
        <w:rPr>
          <w:rFonts w:ascii="Cambria" w:hAnsi="Cambria" w:cs="Gill Sans MT"/>
          <w:b/>
          <w:kern w:val="0"/>
          <w:sz w:val="24"/>
          <w:szCs w:val="24"/>
        </w:rPr>
      </w:pPr>
      <w:r w:rsidRPr="000325BD">
        <w:rPr>
          <w:rFonts w:ascii="Cambria" w:hAnsi="Cambria" w:cs="Gill Sans MT"/>
          <w:b/>
          <w:kern w:val="0"/>
          <w:sz w:val="24"/>
          <w:szCs w:val="24"/>
        </w:rPr>
        <w:t>ALLEGATO 1</w:t>
      </w:r>
    </w:p>
    <w:p w:rsidR="000325BD" w:rsidRPr="000325BD" w:rsidRDefault="000325BD" w:rsidP="006271A6">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DOMANDA DI PARTECIPAZIONE</w:t>
      </w:r>
    </w:p>
    <w:p w:rsidR="009008A2" w:rsidRPr="000325BD" w:rsidRDefault="009008A2" w:rsidP="00F24A7D">
      <w:pPr>
        <w:pageBreakBefore/>
        <w:spacing w:before="120" w:after="120" w:line="240" w:lineRule="auto"/>
        <w:rPr>
          <w:rFonts w:ascii="Cambria" w:hAnsi="Cambria" w:cs="Gill Sans MT"/>
          <w:b/>
          <w:kern w:val="0"/>
          <w:sz w:val="24"/>
          <w:szCs w:val="24"/>
        </w:rPr>
      </w:pPr>
    </w:p>
    <w:p w:rsidR="009008A2" w:rsidRPr="000325BD" w:rsidRDefault="009008A2" w:rsidP="00241E6B">
      <w:pPr>
        <w:spacing w:before="120" w:after="120" w:line="240" w:lineRule="auto"/>
        <w:jc w:val="both"/>
        <w:rPr>
          <w:rFonts w:ascii="Cambria" w:hAnsi="Cambria" w:cs="Gill Sans MT"/>
          <w:kern w:val="0"/>
          <w:sz w:val="24"/>
          <w:szCs w:val="24"/>
        </w:rPr>
      </w:pPr>
      <w:r w:rsidRPr="000325BD">
        <w:rPr>
          <w:rFonts w:ascii="Cambria" w:hAnsi="Cambria" w:cs="Gill Sans MT"/>
          <w:kern w:val="0"/>
          <w:sz w:val="24"/>
          <w:szCs w:val="24"/>
        </w:rPr>
        <w:t xml:space="preserve">Il/La sottoscritto/a ________________________________, nato/a </w:t>
      </w:r>
      <w:proofErr w:type="spellStart"/>
      <w:r w:rsidRPr="000325BD">
        <w:rPr>
          <w:rFonts w:ascii="Cambria" w:hAnsi="Cambria" w:cs="Gill Sans MT"/>
          <w:kern w:val="0"/>
          <w:sz w:val="24"/>
          <w:szCs w:val="24"/>
        </w:rPr>
        <w:t>a</w:t>
      </w:r>
      <w:proofErr w:type="spellEnd"/>
      <w:r w:rsidRPr="000325BD">
        <w:rPr>
          <w:rFonts w:ascii="Cambria" w:hAnsi="Cambria" w:cs="Gill Sans MT"/>
          <w:kern w:val="0"/>
          <w:sz w:val="24"/>
          <w:szCs w:val="24"/>
        </w:rPr>
        <w:t xml:space="preserve">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rsidR="009008A2" w:rsidRPr="000325BD" w:rsidRDefault="009008A2" w:rsidP="00241E6B">
      <w:pPr>
        <w:numPr>
          <w:ilvl w:val="0"/>
          <w:numId w:val="10"/>
        </w:numPr>
        <w:spacing w:before="120" w:after="120" w:line="240" w:lineRule="auto"/>
        <w:ind w:left="425" w:hanging="425"/>
        <w:jc w:val="both"/>
        <w:rPr>
          <w:rFonts w:ascii="Cambria" w:hAnsi="Cambria" w:cs="Gill Sans MT"/>
          <w:kern w:val="0"/>
          <w:sz w:val="24"/>
          <w:szCs w:val="24"/>
        </w:rPr>
      </w:pPr>
      <w:r w:rsidRPr="000325BD">
        <w:rPr>
          <w:rFonts w:ascii="Cambria" w:hAnsi="Cambria" w:cs="Gill Sans MT"/>
          <w:kern w:val="0"/>
          <w:sz w:val="24"/>
          <w:szCs w:val="24"/>
        </w:rPr>
        <w:t xml:space="preserve">ai sensi e per gli effetti degli articoli 46 e 47 del </w:t>
      </w:r>
      <w:proofErr w:type="spellStart"/>
      <w:r w:rsidRPr="000325BD">
        <w:rPr>
          <w:rFonts w:ascii="Cambria" w:hAnsi="Cambria" w:cs="Gill Sans MT"/>
          <w:kern w:val="0"/>
          <w:sz w:val="24"/>
          <w:szCs w:val="24"/>
        </w:rPr>
        <w:t>d.P.R.</w:t>
      </w:r>
      <w:proofErr w:type="spellEnd"/>
      <w:r w:rsidRPr="000325BD">
        <w:rPr>
          <w:rFonts w:ascii="Cambria" w:hAnsi="Cambria" w:cs="Gill Sans MT"/>
          <w:kern w:val="0"/>
          <w:sz w:val="24"/>
          <w:szCs w:val="24"/>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D06AD4" w:rsidRPr="00D06AD4" w:rsidRDefault="009008A2" w:rsidP="00D06AD4">
      <w:pPr>
        <w:numPr>
          <w:ilvl w:val="0"/>
          <w:numId w:val="10"/>
        </w:numPr>
        <w:spacing w:before="120" w:after="120" w:line="240" w:lineRule="auto"/>
        <w:ind w:left="425" w:hanging="425"/>
        <w:jc w:val="both"/>
        <w:rPr>
          <w:rFonts w:ascii="Cambria" w:hAnsi="Cambria" w:cs="Gill Sans MT"/>
          <w:kern w:val="0"/>
          <w:sz w:val="24"/>
          <w:szCs w:val="24"/>
        </w:rPr>
      </w:pPr>
      <w:r w:rsidRPr="000325BD">
        <w:rPr>
          <w:rFonts w:ascii="Cambria" w:hAnsi="Cambria" w:cs="Gill Sans MT"/>
          <w:kern w:val="0"/>
          <w:sz w:val="24"/>
          <w:szCs w:val="24"/>
        </w:rPr>
        <w:t xml:space="preserve">ai fini della partecipazione alla procedura aperta per l’affidamento di forniture e servizi </w:t>
      </w:r>
      <w:r w:rsidR="002524A8">
        <w:rPr>
          <w:rFonts w:ascii="Cambria" w:hAnsi="Cambria" w:cs="Gill Sans MT"/>
          <w:kern w:val="0"/>
          <w:sz w:val="24"/>
          <w:szCs w:val="24"/>
        </w:rPr>
        <w:t xml:space="preserve">finalizzati al miglioramento funzionale della sicurezza </w:t>
      </w:r>
      <w:r w:rsidR="00F24A7D">
        <w:rPr>
          <w:rFonts w:ascii="Cambria" w:hAnsi="Cambria" w:cs="Gill Sans MT"/>
          <w:kern w:val="0"/>
          <w:sz w:val="24"/>
          <w:szCs w:val="24"/>
        </w:rPr>
        <w:t xml:space="preserve">del </w:t>
      </w:r>
      <w:r w:rsidR="00D06AD4">
        <w:rPr>
          <w:rFonts w:ascii="Cambria" w:hAnsi="Cambria"/>
          <w:sz w:val="22"/>
          <w:szCs w:val="22"/>
        </w:rPr>
        <w:t>Teatro “Ristori</w:t>
      </w:r>
      <w:r w:rsidR="00172F1F">
        <w:rPr>
          <w:rFonts w:ascii="Cambria" w:hAnsi="Cambria"/>
          <w:sz w:val="22"/>
          <w:szCs w:val="22"/>
        </w:rPr>
        <w:t>” di Cividale del Friuli (UD), de</w:t>
      </w:r>
      <w:r w:rsidR="00D06AD4">
        <w:rPr>
          <w:rFonts w:ascii="Cambria" w:hAnsi="Cambria"/>
          <w:sz w:val="22"/>
          <w:szCs w:val="22"/>
        </w:rPr>
        <w:t>l Teatro “Sociale” di Gemona del Friuli (UD)</w:t>
      </w:r>
      <w:r w:rsidR="00172F1F">
        <w:rPr>
          <w:rFonts w:ascii="Cambria" w:hAnsi="Cambria"/>
          <w:sz w:val="22"/>
          <w:szCs w:val="22"/>
        </w:rPr>
        <w:t>,</w:t>
      </w:r>
      <w:r w:rsidR="00D06AD4">
        <w:rPr>
          <w:rFonts w:ascii="Cambria" w:hAnsi="Cambria"/>
          <w:sz w:val="22"/>
          <w:szCs w:val="22"/>
        </w:rPr>
        <w:t xml:space="preserve"> </w:t>
      </w:r>
      <w:r w:rsidR="00172F1F">
        <w:rPr>
          <w:rFonts w:ascii="Cambria" w:hAnsi="Cambria"/>
          <w:sz w:val="22"/>
          <w:szCs w:val="22"/>
        </w:rPr>
        <w:t>de</w:t>
      </w:r>
      <w:r w:rsidR="00D06AD4">
        <w:rPr>
          <w:rFonts w:ascii="Cambria" w:hAnsi="Cambria"/>
          <w:sz w:val="22"/>
          <w:szCs w:val="22"/>
        </w:rPr>
        <w:t xml:space="preserve">l Teatro “Verdi” di Muggia (TS) e </w:t>
      </w:r>
      <w:r w:rsidR="00172F1F">
        <w:rPr>
          <w:rFonts w:ascii="Cambria" w:hAnsi="Cambria"/>
          <w:sz w:val="22"/>
          <w:szCs w:val="22"/>
        </w:rPr>
        <w:t>de</w:t>
      </w:r>
      <w:bookmarkStart w:id="0" w:name="_GoBack"/>
      <w:bookmarkEnd w:id="0"/>
      <w:r w:rsidR="00D06AD4">
        <w:rPr>
          <w:rFonts w:ascii="Cambria" w:hAnsi="Cambria"/>
          <w:sz w:val="22"/>
          <w:szCs w:val="22"/>
        </w:rPr>
        <w:t>l Teatro “Orsaria” di Premariacco (UD)</w:t>
      </w:r>
    </w:p>
    <w:p w:rsidR="009008A2" w:rsidRPr="000325BD" w:rsidRDefault="009008A2" w:rsidP="00D06AD4">
      <w:pPr>
        <w:spacing w:before="120" w:after="120" w:line="240" w:lineRule="auto"/>
        <w:ind w:left="425"/>
        <w:jc w:val="center"/>
        <w:rPr>
          <w:rFonts w:ascii="Cambria" w:hAnsi="Cambria" w:cs="Gill Sans MT"/>
          <w:kern w:val="0"/>
          <w:sz w:val="24"/>
          <w:szCs w:val="24"/>
        </w:rPr>
      </w:pPr>
      <w:r w:rsidRPr="000325BD">
        <w:rPr>
          <w:rFonts w:ascii="Cambria" w:hAnsi="Cambria" w:cs="Gill Sans MT"/>
          <w:b/>
          <w:kern w:val="0"/>
          <w:sz w:val="24"/>
          <w:szCs w:val="24"/>
        </w:rPr>
        <w:t>DICHIARA</w:t>
      </w:r>
      <w:r w:rsidRPr="000325BD">
        <w:rPr>
          <w:rFonts w:ascii="Cambria" w:hAnsi="Cambria" w:cs="Gill Sans MT"/>
          <w:b/>
          <w:kern w:val="0"/>
          <w:sz w:val="24"/>
          <w:szCs w:val="24"/>
          <w:lang w:eastAsia="ar-SA"/>
        </w:rPr>
        <w:t xml:space="preserve"> SOTTO LA PROPRIA RESPONSABILITÀ</w:t>
      </w:r>
    </w:p>
    <w:p w:rsidR="009008A2" w:rsidRPr="000325BD" w:rsidRDefault="009008A2" w:rsidP="00241E6B">
      <w:pPr>
        <w:pStyle w:val="Numerazioneperbuste"/>
        <w:numPr>
          <w:ilvl w:val="0"/>
          <w:numId w:val="18"/>
        </w:numPr>
        <w:spacing w:before="0" w:after="0" w:line="240" w:lineRule="auto"/>
        <w:ind w:left="357" w:hanging="357"/>
        <w:jc w:val="both"/>
        <w:rPr>
          <w:rFonts w:ascii="Cambria" w:hAnsi="Cambria" w:cs="Gill Sans MT"/>
          <w:kern w:val="0"/>
          <w:sz w:val="24"/>
          <w:szCs w:val="24"/>
        </w:rPr>
      </w:pPr>
      <w:r w:rsidRPr="000325BD">
        <w:rPr>
          <w:rFonts w:ascii="Cambria" w:hAnsi="Cambria" w:cs="Gill Sans MT"/>
          <w:kern w:val="0"/>
          <w:sz w:val="24"/>
          <w:szCs w:val="24"/>
        </w:rPr>
        <w:t xml:space="preserve">di aver preso piena conoscenza e di accettare quanto previsto </w:t>
      </w:r>
      <w:r w:rsidR="00632AE9" w:rsidRPr="000325BD">
        <w:rPr>
          <w:rFonts w:ascii="Cambria" w:hAnsi="Cambria" w:cs="Gill Sans MT"/>
          <w:kern w:val="0"/>
          <w:sz w:val="24"/>
          <w:szCs w:val="24"/>
        </w:rPr>
        <w:t>nell’avviso di indagine esplorativa</w:t>
      </w:r>
      <w:r w:rsidR="006F2FB4" w:rsidRPr="000325BD">
        <w:rPr>
          <w:rFonts w:ascii="Cambria" w:hAnsi="Cambria" w:cs="Gill Sans MT"/>
          <w:kern w:val="0"/>
          <w:sz w:val="24"/>
          <w:szCs w:val="24"/>
        </w:rPr>
        <w:t xml:space="preserve"> </w:t>
      </w:r>
      <w:r w:rsidR="000325BD">
        <w:rPr>
          <w:rFonts w:ascii="Cambria" w:hAnsi="Cambria" w:cs="Gill Sans MT"/>
          <w:kern w:val="0"/>
          <w:sz w:val="24"/>
          <w:szCs w:val="24"/>
        </w:rPr>
        <w:t xml:space="preserve">di cui al prot. </w:t>
      </w:r>
      <w:r w:rsidR="00E749D2">
        <w:rPr>
          <w:rFonts w:ascii="Cambria" w:hAnsi="Cambria" w:cs="Gill Sans MT"/>
          <w:kern w:val="0"/>
          <w:sz w:val="24"/>
          <w:szCs w:val="24"/>
        </w:rPr>
        <w:t>482</w:t>
      </w:r>
      <w:r w:rsidR="000325BD">
        <w:rPr>
          <w:rFonts w:ascii="Cambria" w:hAnsi="Cambria" w:cs="Gill Sans MT"/>
          <w:kern w:val="0"/>
          <w:sz w:val="24"/>
          <w:szCs w:val="24"/>
        </w:rPr>
        <w:t xml:space="preserve"> del </w:t>
      </w:r>
      <w:r w:rsidR="00E749D2">
        <w:rPr>
          <w:rFonts w:ascii="Cambria" w:hAnsi="Cambria" w:cs="Gill Sans MT"/>
          <w:kern w:val="0"/>
          <w:sz w:val="24"/>
          <w:szCs w:val="24"/>
        </w:rPr>
        <w:t>14 luglio</w:t>
      </w:r>
      <w:r w:rsidR="001C7A74">
        <w:rPr>
          <w:rFonts w:ascii="Cambria" w:hAnsi="Cambria" w:cs="Gill Sans MT"/>
          <w:kern w:val="0"/>
          <w:sz w:val="24"/>
          <w:szCs w:val="24"/>
        </w:rPr>
        <w:t xml:space="preserve"> </w:t>
      </w:r>
      <w:r w:rsidR="000325BD">
        <w:rPr>
          <w:rFonts w:ascii="Cambria" w:hAnsi="Cambria" w:cs="Gill Sans MT"/>
          <w:kern w:val="0"/>
          <w:sz w:val="24"/>
          <w:szCs w:val="24"/>
        </w:rPr>
        <w:t>2017</w:t>
      </w:r>
      <w:r w:rsidRPr="000325BD">
        <w:rPr>
          <w:rFonts w:ascii="Cambria" w:hAnsi="Cambria" w:cs="Gill Sans MT"/>
          <w:kern w:val="0"/>
          <w:sz w:val="24"/>
          <w:szCs w:val="24"/>
        </w:rPr>
        <w:t xml:space="preserve">, </w:t>
      </w:r>
      <w:r w:rsidR="007463DB">
        <w:rPr>
          <w:rFonts w:ascii="Cambria" w:hAnsi="Cambria" w:cs="Gill Sans MT"/>
          <w:kern w:val="0"/>
          <w:sz w:val="24"/>
          <w:szCs w:val="24"/>
        </w:rPr>
        <w:t>pubblicato in data 1</w:t>
      </w:r>
      <w:r w:rsidR="00E749D2">
        <w:rPr>
          <w:rFonts w:ascii="Cambria" w:hAnsi="Cambria" w:cs="Gill Sans MT"/>
          <w:kern w:val="0"/>
          <w:sz w:val="24"/>
          <w:szCs w:val="24"/>
        </w:rPr>
        <w:t>4</w:t>
      </w:r>
      <w:r w:rsidR="007463DB">
        <w:rPr>
          <w:rFonts w:ascii="Cambria" w:hAnsi="Cambria" w:cs="Gill Sans MT"/>
          <w:kern w:val="0"/>
          <w:sz w:val="24"/>
          <w:szCs w:val="24"/>
        </w:rPr>
        <w:t xml:space="preserve"> </w:t>
      </w:r>
      <w:r w:rsidR="00E749D2">
        <w:rPr>
          <w:rFonts w:ascii="Cambria" w:hAnsi="Cambria" w:cs="Gill Sans MT"/>
          <w:kern w:val="0"/>
          <w:sz w:val="24"/>
          <w:szCs w:val="24"/>
        </w:rPr>
        <w:t>luglio</w:t>
      </w:r>
      <w:r w:rsidR="007463DB">
        <w:rPr>
          <w:rFonts w:ascii="Cambria" w:hAnsi="Cambria" w:cs="Gill Sans MT"/>
          <w:kern w:val="0"/>
          <w:sz w:val="24"/>
          <w:szCs w:val="24"/>
        </w:rPr>
        <w:t xml:space="preserve"> 2017, </w:t>
      </w:r>
      <w:r w:rsidR="006F2FB4" w:rsidRPr="000325BD">
        <w:rPr>
          <w:rFonts w:ascii="Cambria" w:hAnsi="Cambria" w:cs="Gill Sans MT"/>
          <w:kern w:val="0"/>
          <w:sz w:val="24"/>
          <w:szCs w:val="24"/>
        </w:rPr>
        <w:t>e</w:t>
      </w:r>
      <w:r w:rsidR="000325BD">
        <w:rPr>
          <w:rFonts w:ascii="Cambria" w:hAnsi="Cambria" w:cs="Gill Sans MT"/>
          <w:kern w:val="0"/>
          <w:sz w:val="24"/>
          <w:szCs w:val="24"/>
        </w:rPr>
        <w:t xml:space="preserve"> in</w:t>
      </w:r>
      <w:r w:rsidRPr="000325BD">
        <w:rPr>
          <w:rFonts w:ascii="Cambria" w:hAnsi="Cambria" w:cs="Gill Sans MT"/>
          <w:kern w:val="0"/>
          <w:sz w:val="24"/>
          <w:szCs w:val="24"/>
        </w:rPr>
        <w:t xml:space="preserve"> tutti gli Allegati, nonché ne</w:t>
      </w:r>
      <w:r w:rsidR="00632AE9" w:rsidRPr="000325BD">
        <w:rPr>
          <w:rFonts w:ascii="Cambria" w:hAnsi="Cambria" w:cs="Gill Sans MT"/>
          <w:kern w:val="0"/>
          <w:sz w:val="24"/>
          <w:szCs w:val="24"/>
        </w:rPr>
        <w:t xml:space="preserve">gli eventuali </w:t>
      </w:r>
      <w:r w:rsidRPr="000325BD">
        <w:rPr>
          <w:rFonts w:ascii="Cambria" w:hAnsi="Cambria" w:cs="Gill Sans MT"/>
          <w:kern w:val="0"/>
          <w:sz w:val="24"/>
          <w:szCs w:val="24"/>
        </w:rPr>
        <w:t>chiarimenti pubblicati sul sito www.</w:t>
      </w:r>
      <w:r w:rsidR="00632AE9" w:rsidRPr="000325BD">
        <w:rPr>
          <w:rFonts w:ascii="Cambria" w:hAnsi="Cambria" w:cs="Gill Sans MT"/>
          <w:kern w:val="0"/>
          <w:sz w:val="24"/>
          <w:szCs w:val="24"/>
        </w:rPr>
        <w:t>ertfvg.it</w:t>
      </w:r>
      <w:r w:rsidRPr="000325BD">
        <w:rPr>
          <w:rFonts w:ascii="Cambria" w:hAnsi="Cambria" w:cs="Gill Sans MT"/>
          <w:kern w:val="0"/>
          <w:sz w:val="24"/>
          <w:szCs w:val="24"/>
        </w:rPr>
        <w:t>;</w:t>
      </w:r>
    </w:p>
    <w:p w:rsidR="009F7C2E" w:rsidRPr="000325BD" w:rsidRDefault="009008A2" w:rsidP="009F7C2E">
      <w:pPr>
        <w:pStyle w:val="Numerazioneperbuste"/>
        <w:numPr>
          <w:ilvl w:val="0"/>
          <w:numId w:val="18"/>
        </w:numPr>
        <w:spacing w:before="0" w:after="0" w:line="240" w:lineRule="auto"/>
        <w:ind w:left="357" w:hanging="357"/>
        <w:jc w:val="both"/>
        <w:rPr>
          <w:rFonts w:ascii="Cambria" w:hAnsi="Cambria" w:cs="Arial"/>
          <w:kern w:val="0"/>
          <w:sz w:val="24"/>
          <w:szCs w:val="24"/>
        </w:rPr>
      </w:pPr>
      <w:r w:rsidRPr="000325BD">
        <w:rPr>
          <w:rFonts w:ascii="Cambria" w:hAnsi="Cambria" w:cs="Gill Sans MT"/>
          <w:kern w:val="0"/>
          <w:sz w:val="24"/>
          <w:szCs w:val="24"/>
        </w:rPr>
        <w:t>di mantenere valida l’offerta per un tempo non in</w:t>
      </w:r>
      <w:r w:rsidR="00632AE9" w:rsidRPr="000325BD">
        <w:rPr>
          <w:rFonts w:ascii="Cambria" w:hAnsi="Cambria" w:cs="Gill Sans MT"/>
          <w:kern w:val="0"/>
          <w:sz w:val="24"/>
          <w:szCs w:val="24"/>
        </w:rPr>
        <w:t>feriore a 180 giorni dal termine della scadenza della indagine esplorativa</w:t>
      </w:r>
      <w:r w:rsidRPr="000325BD">
        <w:rPr>
          <w:rFonts w:ascii="Cambria" w:hAnsi="Cambria" w:cs="Gill Sans MT"/>
          <w:kern w:val="0"/>
          <w:sz w:val="24"/>
          <w:szCs w:val="24"/>
        </w:rPr>
        <w:t>;</w:t>
      </w:r>
    </w:p>
    <w:p w:rsidR="00632AE9" w:rsidRPr="000325BD" w:rsidRDefault="00632AE9" w:rsidP="00241E6B">
      <w:pPr>
        <w:pStyle w:val="Numerazioneperbuste"/>
        <w:numPr>
          <w:ilvl w:val="0"/>
          <w:numId w:val="18"/>
        </w:numPr>
        <w:spacing w:before="0" w:after="0" w:line="240" w:lineRule="auto"/>
        <w:jc w:val="both"/>
        <w:rPr>
          <w:rFonts w:ascii="Cambria" w:hAnsi="Cambria" w:cs="Arial"/>
          <w:kern w:val="0"/>
          <w:sz w:val="24"/>
          <w:szCs w:val="24"/>
        </w:rPr>
      </w:pPr>
      <w:r w:rsidRPr="000325BD">
        <w:rPr>
          <w:rFonts w:ascii="Cambria" w:hAnsi="Cambria" w:cs="Gill Sans MT"/>
          <w:kern w:val="0"/>
          <w:sz w:val="24"/>
          <w:szCs w:val="24"/>
        </w:rPr>
        <w:t xml:space="preserve">di </w:t>
      </w:r>
      <w:r w:rsidR="009A4E3C" w:rsidRPr="000325BD">
        <w:rPr>
          <w:rFonts w:ascii="Cambria" w:hAnsi="Cambria" w:cs="Gill Sans MT"/>
          <w:kern w:val="0"/>
          <w:sz w:val="24"/>
          <w:szCs w:val="24"/>
        </w:rPr>
        <w:t>unire</w:t>
      </w:r>
      <w:r w:rsidRPr="000325BD">
        <w:rPr>
          <w:rFonts w:ascii="Cambria" w:hAnsi="Cambria" w:cs="Gill Sans MT"/>
          <w:kern w:val="0"/>
          <w:sz w:val="24"/>
          <w:szCs w:val="24"/>
        </w:rPr>
        <w:t xml:space="preserve"> alla presente un allegato </w:t>
      </w:r>
      <w:r w:rsidR="009A4E3C" w:rsidRPr="000325BD">
        <w:rPr>
          <w:rFonts w:ascii="Cambria" w:hAnsi="Cambria" w:cs="Gill Sans MT"/>
          <w:kern w:val="0"/>
          <w:sz w:val="24"/>
          <w:szCs w:val="24"/>
        </w:rPr>
        <w:t xml:space="preserve">sottoscritto dal legale rappresentante dell’impresa in ciascuna pagina </w:t>
      </w:r>
      <w:r w:rsidRPr="000325BD">
        <w:rPr>
          <w:rFonts w:ascii="Cambria" w:hAnsi="Cambria" w:cs="Gill Sans MT"/>
          <w:kern w:val="0"/>
          <w:sz w:val="24"/>
          <w:szCs w:val="24"/>
        </w:rPr>
        <w:t>contenente: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CV o presentazione della ditta concorrente;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Descrizione delle esperienze pregresse di forniture di beni e servizi analoghi all’oggetto dell’avviso;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Qualità dei beni forniti;</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Modalità di esecuzione della prestazione da aggiudicare;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Tempistica dell’esecuzione della prestazione.</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aver tenuto conto nell’offerta degli oneri previsti per l’adempimento degli obblighi relativi alle disposizioni in materia di sicurezza, di assicurazione, di condizioni di lavoro e di previdenza e assistenza in vigore nel luogo dove deve essere eseguito il servizio</w:t>
      </w:r>
      <w:r w:rsidR="00B02C2D" w:rsidRPr="000325BD">
        <w:rPr>
          <w:rFonts w:ascii="Cambria" w:hAnsi="Cambria"/>
          <w:sz w:val="24"/>
          <w:szCs w:val="24"/>
        </w:rPr>
        <w:t>, nonché di aver preso visione e sottoscritto il D</w:t>
      </w:r>
      <w:r w:rsidR="002524A8">
        <w:rPr>
          <w:rFonts w:ascii="Cambria" w:hAnsi="Cambria"/>
          <w:sz w:val="24"/>
          <w:szCs w:val="24"/>
        </w:rPr>
        <w:t>UVRI</w:t>
      </w:r>
      <w:r w:rsidR="00B02C2D" w:rsidRPr="000325BD">
        <w:rPr>
          <w:rFonts w:ascii="Cambria" w:hAnsi="Cambria"/>
          <w:sz w:val="24"/>
          <w:szCs w:val="24"/>
        </w:rPr>
        <w:t xml:space="preserve"> redatto dall’E</w:t>
      </w:r>
      <w:r w:rsidR="002524A8">
        <w:rPr>
          <w:rFonts w:ascii="Cambria" w:hAnsi="Cambria"/>
          <w:sz w:val="24"/>
          <w:szCs w:val="24"/>
        </w:rPr>
        <w:t>RT</w:t>
      </w:r>
      <w:r w:rsidRPr="000325BD">
        <w:rPr>
          <w:rFonts w:ascii="Cambria" w:hAnsi="Cambria"/>
          <w:sz w:val="24"/>
          <w:szCs w:val="24"/>
        </w:rPr>
        <w:t>;</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avere tenuto conto, nel formulare la propria offerta, di eventuali maggiorazioni per lievitazione dei prezzi che dovessero intervenire durante l’esecuzione del contratto, rinunciando fin d’ora a qualsiasi azione o eccezione in merito, fatte salve quelle previste da disposizioni normative in materia;</w:t>
      </w:r>
    </w:p>
    <w:p w:rsidR="00886CB4" w:rsidRPr="000325BD" w:rsidRDefault="00886CB4" w:rsidP="002524A8">
      <w:pPr>
        <w:pStyle w:val="Testopreformattato"/>
        <w:numPr>
          <w:ilvl w:val="0"/>
          <w:numId w:val="18"/>
        </w:numPr>
        <w:tabs>
          <w:tab w:val="clear" w:pos="360"/>
        </w:tabs>
        <w:jc w:val="both"/>
        <w:rPr>
          <w:rFonts w:ascii="Cambria" w:hAnsi="Cambria"/>
          <w:sz w:val="24"/>
          <w:szCs w:val="24"/>
        </w:rPr>
      </w:pPr>
      <w:r w:rsidRPr="000325BD">
        <w:rPr>
          <w:rFonts w:ascii="Cambria" w:hAnsi="Cambria"/>
          <w:sz w:val="24"/>
          <w:szCs w:val="24"/>
        </w:rPr>
        <w:t>di attestare, ai sensi dell’art. 53, comma 16-ter, del Decreto Legislativo n. 165/2001, di non aver concluso contratti di lavoro subordinato o autonomo e comunque di non aver conferito incarichi ad ex dipendenti, che hanno esercitato poteri autoritativi o negoziali per conto delle pubbliche amministrazioni nei loro confronti per il triennio successivo alla cessazione del rapporto;</w:t>
      </w:r>
    </w:p>
    <w:p w:rsidR="009008A2" w:rsidRPr="000325BD" w:rsidRDefault="009008A2" w:rsidP="002524A8">
      <w:pPr>
        <w:pStyle w:val="Testopreformattato"/>
        <w:numPr>
          <w:ilvl w:val="0"/>
          <w:numId w:val="18"/>
        </w:numPr>
        <w:tabs>
          <w:tab w:val="clear" w:pos="360"/>
        </w:tabs>
        <w:jc w:val="both"/>
        <w:rPr>
          <w:rFonts w:ascii="Cambria" w:hAnsi="Cambria"/>
          <w:sz w:val="24"/>
          <w:szCs w:val="24"/>
        </w:rPr>
      </w:pPr>
      <w:r w:rsidRPr="000325BD">
        <w:rPr>
          <w:rFonts w:ascii="Cambria" w:eastAsia="Wingdings" w:hAnsi="Cambria" w:cs="Gill Sans MT"/>
          <w:sz w:val="24"/>
          <w:szCs w:val="24"/>
        </w:rPr>
        <w:t xml:space="preserve">che per la ricezione di ogni eventuale comunicazione inerente la </w:t>
      </w:r>
      <w:r w:rsidR="00632AE9" w:rsidRPr="000325BD">
        <w:rPr>
          <w:rFonts w:ascii="Cambria" w:eastAsia="Wingdings" w:hAnsi="Cambria" w:cs="Gill Sans MT"/>
          <w:sz w:val="24"/>
          <w:szCs w:val="24"/>
        </w:rPr>
        <w:t>procedura</w:t>
      </w:r>
      <w:r w:rsidRPr="000325BD">
        <w:rPr>
          <w:rFonts w:ascii="Cambria" w:eastAsia="Wingdings" w:hAnsi="Cambria" w:cs="Gill Sans MT"/>
          <w:sz w:val="24"/>
          <w:szCs w:val="24"/>
        </w:rPr>
        <w:t xml:space="preserve"> in oggetto e/o di richieste di chiarimento e/o integrazione della documentazione presentata, ivi comprese le comunicazioni di cui all’articolo 76 del d.lgs. 50/2016, si elegge domicilio in: </w:t>
      </w:r>
    </w:p>
    <w:p w:rsidR="00886CB4" w:rsidRPr="000325BD" w:rsidRDefault="009008A2" w:rsidP="001D6A4D">
      <w:pPr>
        <w:pStyle w:val="Numerazioneperbuste"/>
        <w:numPr>
          <w:ilvl w:val="0"/>
          <w:numId w:val="0"/>
        </w:numPr>
        <w:spacing w:before="0" w:after="0" w:line="240" w:lineRule="auto"/>
        <w:ind w:left="426"/>
        <w:jc w:val="both"/>
        <w:rPr>
          <w:rFonts w:ascii="Cambria" w:eastAsia="Wingdings" w:hAnsi="Cambria" w:cs="Gill Sans MT"/>
          <w:kern w:val="0"/>
          <w:sz w:val="24"/>
          <w:szCs w:val="24"/>
        </w:rPr>
      </w:pPr>
      <w:r w:rsidRPr="000325BD">
        <w:rPr>
          <w:rFonts w:ascii="Cambria" w:eastAsia="Wingdings" w:hAnsi="Cambria" w:cs="Gill Sans MT"/>
          <w:kern w:val="0"/>
          <w:sz w:val="24"/>
          <w:szCs w:val="24"/>
        </w:rPr>
        <w:lastRenderedPageBreak/>
        <w:t>Città ________________, via _________________, n. _____, CAP _______, tel. ________, PEC _______________________________; nominativo di riferimento (cognome, nome e qualifica) _________</w:t>
      </w:r>
      <w:r w:rsidR="00886CB4" w:rsidRPr="000325BD">
        <w:rPr>
          <w:rFonts w:ascii="Cambria" w:eastAsia="Wingdings" w:hAnsi="Cambria" w:cs="Gill Sans MT"/>
          <w:kern w:val="0"/>
          <w:sz w:val="24"/>
          <w:szCs w:val="24"/>
        </w:rPr>
        <w:t>_______________________________;</w:t>
      </w:r>
    </w:p>
    <w:p w:rsidR="002524A8" w:rsidRDefault="00886CB4"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r w:rsidRPr="000325BD">
        <w:rPr>
          <w:rFonts w:ascii="Cambria" w:eastAsia="Gill Sans MT" w:hAnsi="Cambria" w:cs="Gill Sans MT"/>
          <w:kern w:val="0"/>
          <w:sz w:val="24"/>
          <w:szCs w:val="24"/>
        </w:rPr>
        <w:t>che</w:t>
      </w:r>
      <w:r w:rsidR="009008A2" w:rsidRPr="000325BD">
        <w:rPr>
          <w:rFonts w:ascii="Cambria" w:eastAsia="Wingdings" w:hAnsi="Cambria" w:cs="Gill Sans MT"/>
          <w:kern w:val="0"/>
          <w:sz w:val="24"/>
          <w:szCs w:val="24"/>
        </w:rPr>
        <w:t xml:space="preserve"> l’</w:t>
      </w:r>
      <w:r w:rsidR="00B02C2D" w:rsidRPr="000325BD">
        <w:rPr>
          <w:rFonts w:ascii="Cambria" w:eastAsia="Wingdings" w:hAnsi="Cambria" w:cs="Gill Sans MT"/>
          <w:kern w:val="0"/>
          <w:sz w:val="24"/>
          <w:szCs w:val="24"/>
        </w:rPr>
        <w:t>i</w:t>
      </w:r>
      <w:r w:rsidR="009008A2" w:rsidRPr="000325BD">
        <w:rPr>
          <w:rFonts w:ascii="Cambria" w:eastAsia="Wingdings" w:hAnsi="Cambria" w:cs="Gill Sans MT"/>
          <w:kern w:val="0"/>
          <w:sz w:val="24"/>
          <w:szCs w:val="24"/>
        </w:rPr>
        <w:t>mpresa, in caso di aggiudicazione, acconsentirà all’effettuazione dei controlli che il Committente, o per esso qualunque Ufficio dipendente, si riserva di disporre sull’efficienza ed efficacia del servizio;</w:t>
      </w:r>
    </w:p>
    <w:p w:rsidR="002524A8" w:rsidRPr="002524A8" w:rsidRDefault="009008A2"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r w:rsidRPr="002524A8">
        <w:rPr>
          <w:rFonts w:ascii="Cambria" w:eastAsia="Wingdings" w:hAnsi="Cambria" w:cs="Gill Sans MT"/>
          <w:kern w:val="0"/>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rsidR="009008A2" w:rsidRPr="002524A8"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r w:rsidRPr="000325BD">
        <w:rPr>
          <w:rFonts w:ascii="Cambria" w:eastAsia="Wingdings" w:hAnsi="Cambria" w:cs="Gill Sans MT"/>
          <w:kern w:val="0"/>
          <w:sz w:val="24"/>
          <w:szCs w:val="24"/>
        </w:rPr>
        <w:t>che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 xml:space="preserve">mpresa ha esaminato, con diligenza ed in modo adeguato, tutte le prescrizioni tecniche fornite </w:t>
      </w:r>
      <w:r w:rsidR="009A4E3C" w:rsidRPr="000325BD">
        <w:rPr>
          <w:rFonts w:ascii="Cambria" w:eastAsia="Wingdings" w:hAnsi="Cambria" w:cs="Gill Sans MT"/>
          <w:kern w:val="0"/>
          <w:sz w:val="24"/>
          <w:szCs w:val="24"/>
        </w:rPr>
        <w:t>da E</w:t>
      </w:r>
      <w:r w:rsidR="002524A8">
        <w:rPr>
          <w:rFonts w:ascii="Cambria" w:eastAsia="Wingdings" w:hAnsi="Cambria" w:cs="Gill Sans MT"/>
          <w:kern w:val="0"/>
          <w:sz w:val="24"/>
          <w:szCs w:val="24"/>
        </w:rPr>
        <w:t>RT</w:t>
      </w:r>
      <w:r w:rsidRPr="000325BD">
        <w:rPr>
          <w:rFonts w:ascii="Cambria" w:eastAsia="Wingdings" w:hAnsi="Cambria" w:cs="Gill Sans MT"/>
          <w:kern w:val="0"/>
          <w:sz w:val="24"/>
          <w:szCs w:val="24"/>
        </w:rPr>
        <w:t>, tutte le circostanze generali e particolari suscettibili di influire sulla determinazione dei prezzi, sulle condizioni contrattuali e sull’esecuzione dei servizi e delle forniture ed ha giudicato le attività realizzabili, ed i prezzi remunerativi e tali da consentire il ribasso offerto;</w:t>
      </w:r>
    </w:p>
    <w:p w:rsidR="009008A2" w:rsidRPr="000325BD"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che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mpresa si impegna ad eseguire l’appalto nei m</w:t>
      </w:r>
      <w:r w:rsidR="00632AE9" w:rsidRPr="000325BD">
        <w:rPr>
          <w:rFonts w:ascii="Cambria" w:eastAsia="Wingdings" w:hAnsi="Cambria" w:cs="Gill Sans MT"/>
          <w:kern w:val="0"/>
          <w:sz w:val="24"/>
          <w:szCs w:val="24"/>
        </w:rPr>
        <w:t xml:space="preserve">odi e nei termini stabiliti </w:t>
      </w:r>
      <w:r w:rsidR="001D6A4D">
        <w:rPr>
          <w:rFonts w:ascii="Cambria" w:eastAsia="Wingdings" w:hAnsi="Cambria" w:cs="Gill Sans MT"/>
          <w:kern w:val="0"/>
          <w:sz w:val="24"/>
          <w:szCs w:val="24"/>
        </w:rPr>
        <w:t>nell’Elenco delle forniture di beni e servizi, nelle</w:t>
      </w:r>
      <w:r w:rsidR="002524A8">
        <w:rPr>
          <w:rFonts w:ascii="Cambria" w:eastAsia="Wingdings" w:hAnsi="Cambria" w:cs="Gill Sans MT"/>
          <w:kern w:val="0"/>
          <w:sz w:val="24"/>
          <w:szCs w:val="24"/>
        </w:rPr>
        <w:t xml:space="preserve"> Tavole Grafiche Esecutive</w:t>
      </w:r>
      <w:r w:rsidR="00632AE9" w:rsidRPr="000325BD">
        <w:rPr>
          <w:rFonts w:ascii="Cambria" w:eastAsia="Wingdings" w:hAnsi="Cambria" w:cs="Gill Sans MT"/>
          <w:kern w:val="0"/>
          <w:sz w:val="24"/>
          <w:szCs w:val="24"/>
        </w:rPr>
        <w:t xml:space="preserve"> </w:t>
      </w:r>
      <w:r w:rsidR="009A4E3C" w:rsidRPr="000325BD">
        <w:rPr>
          <w:rFonts w:ascii="Cambria" w:eastAsia="Wingdings" w:hAnsi="Cambria" w:cs="Gill Sans MT"/>
          <w:kern w:val="0"/>
          <w:sz w:val="24"/>
          <w:szCs w:val="24"/>
        </w:rPr>
        <w:t>(</w:t>
      </w:r>
      <w:r w:rsidR="00B02C2D" w:rsidRPr="000325BD">
        <w:rPr>
          <w:rFonts w:ascii="Cambria" w:eastAsia="Wingdings" w:hAnsi="Cambria" w:cs="Gill Sans MT"/>
          <w:b/>
          <w:kern w:val="0"/>
          <w:sz w:val="24"/>
          <w:szCs w:val="24"/>
        </w:rPr>
        <w:t>AL</w:t>
      </w:r>
      <w:r w:rsidR="009A4E3C" w:rsidRPr="000325BD">
        <w:rPr>
          <w:rFonts w:ascii="Cambria" w:eastAsia="Wingdings" w:hAnsi="Cambria" w:cs="Gill Sans MT"/>
          <w:b/>
          <w:kern w:val="0"/>
          <w:sz w:val="24"/>
          <w:szCs w:val="24"/>
        </w:rPr>
        <w:t>LEGAT</w:t>
      </w:r>
      <w:r w:rsidR="002524A8">
        <w:rPr>
          <w:rFonts w:ascii="Cambria" w:eastAsia="Wingdings" w:hAnsi="Cambria" w:cs="Gill Sans MT"/>
          <w:b/>
          <w:kern w:val="0"/>
          <w:sz w:val="24"/>
          <w:szCs w:val="24"/>
        </w:rPr>
        <w:t>I DA</w:t>
      </w:r>
      <w:r w:rsidR="009A4E3C" w:rsidRPr="000325BD">
        <w:rPr>
          <w:rFonts w:ascii="Cambria" w:eastAsia="Wingdings" w:hAnsi="Cambria" w:cs="Gill Sans MT"/>
          <w:b/>
          <w:kern w:val="0"/>
          <w:sz w:val="24"/>
          <w:szCs w:val="24"/>
        </w:rPr>
        <w:t xml:space="preserve"> 3</w:t>
      </w:r>
      <w:r w:rsidR="002524A8">
        <w:rPr>
          <w:rFonts w:ascii="Cambria" w:eastAsia="Wingdings" w:hAnsi="Cambria" w:cs="Gill Sans MT"/>
          <w:b/>
          <w:kern w:val="0"/>
          <w:sz w:val="24"/>
          <w:szCs w:val="24"/>
        </w:rPr>
        <w:t>A A 3</w:t>
      </w:r>
      <w:r w:rsidR="00D06AD4">
        <w:rPr>
          <w:rFonts w:ascii="Cambria" w:eastAsia="Wingdings" w:hAnsi="Cambria" w:cs="Gill Sans MT"/>
          <w:b/>
          <w:kern w:val="0"/>
          <w:sz w:val="24"/>
          <w:szCs w:val="24"/>
        </w:rPr>
        <w:t>H</w:t>
      </w:r>
      <w:r w:rsidR="009A4E3C" w:rsidRPr="000325BD">
        <w:rPr>
          <w:rFonts w:ascii="Cambria" w:eastAsia="Wingdings" w:hAnsi="Cambria" w:cs="Gill Sans MT"/>
          <w:kern w:val="0"/>
          <w:sz w:val="24"/>
          <w:szCs w:val="24"/>
        </w:rPr>
        <w:t xml:space="preserve">) </w:t>
      </w:r>
      <w:r w:rsidR="00632AE9" w:rsidRPr="000325BD">
        <w:rPr>
          <w:rFonts w:ascii="Cambria" w:eastAsia="Wingdings" w:hAnsi="Cambria" w:cs="Gill Sans MT"/>
          <w:kern w:val="0"/>
          <w:sz w:val="24"/>
          <w:szCs w:val="24"/>
        </w:rPr>
        <w:t xml:space="preserve">e nello </w:t>
      </w:r>
      <w:r w:rsidRPr="000325BD">
        <w:rPr>
          <w:rFonts w:ascii="Cambria" w:eastAsia="Wingdings" w:hAnsi="Cambria" w:cs="Gill Sans MT"/>
          <w:kern w:val="0"/>
          <w:sz w:val="24"/>
          <w:szCs w:val="24"/>
        </w:rPr>
        <w:t>Schema di contratto</w:t>
      </w:r>
      <w:r w:rsidR="009A4E3C" w:rsidRPr="000325BD">
        <w:rPr>
          <w:rFonts w:ascii="Cambria" w:eastAsia="Wingdings" w:hAnsi="Cambria" w:cs="Gill Sans MT"/>
          <w:kern w:val="0"/>
          <w:sz w:val="24"/>
          <w:szCs w:val="24"/>
        </w:rPr>
        <w:t xml:space="preserve"> (</w:t>
      </w:r>
      <w:r w:rsidR="009A4E3C" w:rsidRPr="000325BD">
        <w:rPr>
          <w:rFonts w:ascii="Cambria" w:eastAsia="Wingdings" w:hAnsi="Cambria" w:cs="Gill Sans MT"/>
          <w:b/>
          <w:kern w:val="0"/>
          <w:sz w:val="24"/>
          <w:szCs w:val="24"/>
        </w:rPr>
        <w:t>ALLEGATO 4 – SCHEMA DI CONTRATTO</w:t>
      </w:r>
      <w:r w:rsidR="009A4E3C" w:rsidRPr="000325BD">
        <w:rPr>
          <w:rFonts w:ascii="Cambria" w:eastAsia="Wingdings" w:hAnsi="Cambria" w:cs="Gill Sans MT"/>
          <w:kern w:val="0"/>
          <w:sz w:val="24"/>
          <w:szCs w:val="24"/>
        </w:rPr>
        <w:t>)</w:t>
      </w:r>
      <w:r w:rsidRPr="000325BD">
        <w:rPr>
          <w:rFonts w:ascii="Cambria" w:eastAsia="Wingdings" w:hAnsi="Cambria" w:cs="Gill Sans MT"/>
          <w:kern w:val="0"/>
          <w:sz w:val="24"/>
          <w:szCs w:val="24"/>
        </w:rPr>
        <w:t>;</w:t>
      </w:r>
    </w:p>
    <w:p w:rsidR="002524A8" w:rsidRDefault="002524A8" w:rsidP="00241E6B">
      <w:pPr>
        <w:pStyle w:val="Numerazioneperbuste"/>
        <w:numPr>
          <w:ilvl w:val="0"/>
          <w:numId w:val="0"/>
        </w:numPr>
        <w:spacing w:before="0" w:after="0" w:line="240" w:lineRule="auto"/>
        <w:jc w:val="both"/>
        <w:rPr>
          <w:rFonts w:ascii="Cambria" w:eastAsia="Wingdings" w:hAnsi="Cambria" w:cs="Gill Sans MT"/>
          <w:kern w:val="0"/>
          <w:sz w:val="24"/>
          <w:szCs w:val="24"/>
        </w:rPr>
      </w:pPr>
    </w:p>
    <w:p w:rsidR="009008A2" w:rsidRPr="000325BD" w:rsidRDefault="009008A2" w:rsidP="00241E6B">
      <w:pPr>
        <w:pStyle w:val="Numerazioneperbuste"/>
        <w:numPr>
          <w:ilvl w:val="0"/>
          <w:numId w:val="0"/>
        </w:numPr>
        <w:spacing w:before="0"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 xml:space="preserve">__________________, lì ________ </w:t>
      </w:r>
    </w:p>
    <w:p w:rsidR="009008A2" w:rsidRPr="000325BD" w:rsidRDefault="009008A2" w:rsidP="00241E6B">
      <w:pPr>
        <w:spacing w:after="0" w:line="240" w:lineRule="auto"/>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Firma del legale rappresentante</w:t>
      </w:r>
      <w:r w:rsidRPr="000325BD">
        <w:rPr>
          <w:rStyle w:val="Rimandonotaapidipagina"/>
          <w:rFonts w:ascii="Cambria" w:eastAsia="Wingdings" w:hAnsi="Cambria" w:cs="Gill Sans MT"/>
          <w:kern w:val="0"/>
          <w:sz w:val="24"/>
          <w:szCs w:val="24"/>
        </w:rPr>
        <w:footnoteReference w:id="1"/>
      </w:r>
    </w:p>
    <w:p w:rsidR="009008A2" w:rsidRPr="000325BD" w:rsidRDefault="009008A2" w:rsidP="00241E6B">
      <w:pPr>
        <w:spacing w:after="0" w:line="240" w:lineRule="auto"/>
        <w:ind w:left="6237" w:firstLine="284"/>
        <w:jc w:val="both"/>
        <w:rPr>
          <w:rFonts w:ascii="Cambria" w:eastAsia="Wingdings" w:hAnsi="Cambria" w:cs="Gill Sans MT"/>
          <w:kern w:val="0"/>
          <w:sz w:val="24"/>
          <w:szCs w:val="24"/>
        </w:rPr>
      </w:pPr>
      <w:r w:rsidRPr="000325BD">
        <w:rPr>
          <w:rFonts w:ascii="Cambria" w:eastAsia="Wingdings" w:hAnsi="Cambria" w:cs="Gill Sans MT"/>
          <w:kern w:val="0"/>
          <w:sz w:val="24"/>
          <w:szCs w:val="24"/>
        </w:rPr>
        <w:t>_____________________</w:t>
      </w:r>
    </w:p>
    <w:p w:rsidR="009008A2" w:rsidRPr="000325BD" w:rsidRDefault="009008A2" w:rsidP="00241E6B">
      <w:pPr>
        <w:spacing w:after="0" w:line="240" w:lineRule="auto"/>
        <w:jc w:val="right"/>
        <w:rPr>
          <w:rFonts w:ascii="Cambria" w:eastAsia="Wingdings" w:hAnsi="Cambria" w:cs="Gill Sans MT"/>
          <w:kern w:val="0"/>
          <w:sz w:val="24"/>
          <w:szCs w:val="24"/>
        </w:rPr>
      </w:pPr>
    </w:p>
    <w:p w:rsidR="009008A2" w:rsidRPr="000325BD" w:rsidRDefault="009008A2" w:rsidP="00241E6B">
      <w:pPr>
        <w:spacing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Allegat</w:t>
      </w:r>
      <w:r w:rsidR="00632AE9" w:rsidRPr="000325BD">
        <w:rPr>
          <w:rFonts w:ascii="Cambria" w:eastAsia="Wingdings" w:hAnsi="Cambria" w:cs="Gill Sans MT"/>
          <w:kern w:val="0"/>
          <w:sz w:val="24"/>
          <w:szCs w:val="24"/>
        </w:rPr>
        <w:t xml:space="preserve">o </w:t>
      </w:r>
      <w:r w:rsidR="009A4E3C" w:rsidRPr="000325BD">
        <w:rPr>
          <w:rFonts w:ascii="Cambria" w:eastAsia="Wingdings" w:hAnsi="Cambria" w:cs="Gill Sans MT"/>
          <w:kern w:val="0"/>
          <w:sz w:val="24"/>
          <w:szCs w:val="24"/>
        </w:rPr>
        <w:t>(</w:t>
      </w:r>
      <w:r w:rsidR="009A4E3C" w:rsidRPr="000325BD">
        <w:rPr>
          <w:rFonts w:ascii="Cambria" w:hAnsi="Cambria" w:cs="Gill Sans MT"/>
          <w:kern w:val="0"/>
          <w:sz w:val="24"/>
          <w:szCs w:val="24"/>
        </w:rPr>
        <w:t xml:space="preserve">sottoscritto </w:t>
      </w:r>
      <w:r w:rsidR="009A4E3C" w:rsidRPr="000325BD">
        <w:rPr>
          <w:rFonts w:ascii="Cambria" w:hAnsi="Cambria" w:cs="Gill Sans MT"/>
          <w:b/>
          <w:i/>
          <w:kern w:val="0"/>
          <w:sz w:val="24"/>
          <w:szCs w:val="24"/>
        </w:rPr>
        <w:t>dal legale rappresentante dell’impresa in ciascuna pagina</w:t>
      </w:r>
      <w:r w:rsidR="009A4E3C" w:rsidRPr="000325BD">
        <w:rPr>
          <w:rFonts w:ascii="Cambria" w:hAnsi="Cambria" w:cs="Gill Sans MT"/>
          <w:kern w:val="0"/>
          <w:sz w:val="24"/>
          <w:szCs w:val="24"/>
        </w:rPr>
        <w:t xml:space="preserve">) </w:t>
      </w:r>
      <w:r w:rsidR="00632AE9" w:rsidRPr="000325BD">
        <w:rPr>
          <w:rFonts w:ascii="Cambria" w:eastAsia="Wingdings" w:hAnsi="Cambria" w:cs="Gill Sans MT"/>
          <w:kern w:val="0"/>
          <w:sz w:val="24"/>
          <w:szCs w:val="24"/>
        </w:rPr>
        <w:t>contenente: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C</w:t>
      </w:r>
      <w:r w:rsidR="002524A8">
        <w:rPr>
          <w:rFonts w:ascii="Cambria" w:hAnsi="Cambria"/>
          <w:kern w:val="0"/>
          <w:sz w:val="24"/>
          <w:szCs w:val="24"/>
        </w:rPr>
        <w:t>V o presentazione</w:t>
      </w:r>
      <w:r w:rsidRPr="000325BD">
        <w:rPr>
          <w:rFonts w:ascii="Cambria" w:hAnsi="Cambria"/>
          <w:kern w:val="0"/>
          <w:sz w:val="24"/>
          <w:szCs w:val="24"/>
        </w:rPr>
        <w:t xml:space="preserve"> della ditta concorrente;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Descrizione delle esperienze pregresse di forniture di beni e servizi analoghi all’oggetto dell’avviso; </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Qualità dei beni forniti;</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Modalità di esecuzione della prestazione da aggiudicare; </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Tempistica dell’esecuzione della prestazione.</w:t>
      </w:r>
    </w:p>
    <w:p w:rsidR="00632AE9" w:rsidRPr="000325BD" w:rsidRDefault="00632AE9" w:rsidP="00632AE9">
      <w:pPr>
        <w:suppressAutoHyphens w:val="0"/>
        <w:spacing w:after="0" w:line="264" w:lineRule="auto"/>
        <w:ind w:left="1140" w:right="566"/>
        <w:jc w:val="both"/>
        <w:rPr>
          <w:rFonts w:ascii="Cambria" w:eastAsia="Wingdings" w:hAnsi="Cambria" w:cs="Gill Sans MT"/>
          <w:kern w:val="0"/>
          <w:sz w:val="24"/>
          <w:szCs w:val="24"/>
        </w:rPr>
      </w:pPr>
    </w:p>
    <w:p w:rsidR="009008A2" w:rsidRPr="000325BD" w:rsidRDefault="009008A2" w:rsidP="00241E6B">
      <w:pPr>
        <w:spacing w:after="0" w:line="240" w:lineRule="auto"/>
        <w:jc w:val="center"/>
        <w:rPr>
          <w:rFonts w:ascii="Cambria" w:eastAsia="Wingdings" w:hAnsi="Cambria" w:cs="Gill Sans MT"/>
          <w:i/>
          <w:kern w:val="0"/>
          <w:sz w:val="24"/>
          <w:szCs w:val="24"/>
        </w:rPr>
      </w:pPr>
      <w:r w:rsidRPr="000325BD">
        <w:rPr>
          <w:rFonts w:ascii="Cambria" w:eastAsia="Wingdings" w:hAnsi="Cambria" w:cs="Gill Sans MT"/>
          <w:i/>
          <w:kern w:val="0"/>
          <w:sz w:val="24"/>
          <w:szCs w:val="24"/>
        </w:rPr>
        <w:t>AVVERTENZE</w:t>
      </w:r>
    </w:p>
    <w:p w:rsidR="009008A2" w:rsidRPr="000325BD" w:rsidRDefault="009008A2" w:rsidP="00241E6B">
      <w:pPr>
        <w:spacing w:after="0" w:line="240" w:lineRule="auto"/>
        <w:jc w:val="both"/>
        <w:rPr>
          <w:rFonts w:ascii="Cambria" w:eastAsia="Wingdings" w:hAnsi="Cambria" w:cs="Gill Sans MT"/>
          <w:b/>
          <w:kern w:val="0"/>
          <w:sz w:val="24"/>
          <w:szCs w:val="24"/>
        </w:rPr>
      </w:pPr>
      <w:r w:rsidRPr="000325BD">
        <w:rPr>
          <w:rFonts w:ascii="Cambria" w:eastAsia="Wingdings" w:hAnsi="Cambria" w:cs="Gill Sans MT"/>
          <w:i/>
          <w:kern w:val="0"/>
          <w:sz w:val="24"/>
          <w:szCs w:val="24"/>
        </w:rPr>
        <w:t xml:space="preserve">Le dichiarazioni sopra riportate, ai sensi dell’articolo 38 del </w:t>
      </w:r>
      <w:proofErr w:type="spellStart"/>
      <w:r w:rsidRPr="000325BD">
        <w:rPr>
          <w:rFonts w:ascii="Cambria" w:eastAsia="Wingdings" w:hAnsi="Cambria" w:cs="Gill Sans MT"/>
          <w:i/>
          <w:kern w:val="0"/>
          <w:sz w:val="24"/>
          <w:szCs w:val="24"/>
        </w:rPr>
        <w:t>d.P.R.</w:t>
      </w:r>
      <w:proofErr w:type="spellEnd"/>
      <w:r w:rsidRPr="000325BD">
        <w:rPr>
          <w:rFonts w:ascii="Cambria" w:eastAsia="Wingdings" w:hAnsi="Cambria" w:cs="Gill Sans MT"/>
          <w:i/>
          <w:kern w:val="0"/>
          <w:sz w:val="24"/>
          <w:szCs w:val="24"/>
        </w:rPr>
        <w:t xml:space="preserve"> 445/2000, devono essere prodotte unitamente a copia fotostatica non autenticata di un documento di identità del sottoscrittore in corso di validità.</w:t>
      </w:r>
    </w:p>
    <w:sectPr w:rsidR="009008A2" w:rsidRPr="000325BD" w:rsidSect="000325BD">
      <w:headerReference w:type="default" r:id="rId7"/>
      <w:footerReference w:type="default" r:id="rId8"/>
      <w:headerReference w:type="first" r:id="rId9"/>
      <w:pgSz w:w="11906" w:h="16838"/>
      <w:pgMar w:top="1946" w:right="1134" w:bottom="1134" w:left="1134" w:header="720" w:footer="166"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BE6" w:rsidRDefault="00D81BE6">
      <w:pPr>
        <w:spacing w:after="0" w:line="240" w:lineRule="auto"/>
      </w:pPr>
      <w:r>
        <w:separator/>
      </w:r>
    </w:p>
  </w:endnote>
  <w:endnote w:type="continuationSeparator" w:id="0">
    <w:p w:rsidR="00D81BE6" w:rsidRDefault="00D81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800000AF" w:usb1="4000004A" w:usb2="00000000" w:usb3="00000000" w:csb0="0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00"/>
    <w:family w:val="modern"/>
    <w:pitch w:val="fixed"/>
    <w:sig w:usb0="E0000AFF" w:usb1="400078FF" w:usb2="00000001" w:usb3="00000000" w:csb0="000001B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Futura Std Book">
    <w:altName w:val="Century Gothic"/>
    <w:charset w:val="00"/>
    <w:family w:val="swiss"/>
    <w:pitch w:val="variable"/>
  </w:font>
  <w:font w:name="CourierNewPS-BoldItalicMT">
    <w:altName w:val="Courier New"/>
    <w:charset w:val="00"/>
    <w:family w:val="roman"/>
    <w:pitch w:val="default"/>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BE6" w:rsidRPr="007F4222" w:rsidRDefault="00D81BE6">
    <w:pPr>
      <w:pStyle w:val="Intestazione"/>
      <w:pBdr>
        <w:top w:val="single" w:sz="4" w:space="1" w:color="000000"/>
        <w:left w:val="none" w:sz="0" w:space="0" w:color="000000"/>
        <w:bottom w:val="none" w:sz="0" w:space="0" w:color="000000"/>
        <w:right w:val="none" w:sz="0" w:space="0" w:color="000000"/>
      </w:pBdr>
      <w:rPr>
        <w:rFonts w:ascii="Cambria" w:hAnsi="Cambria" w:cs="Gill Sans MT"/>
        <w:i/>
        <w:sz w:val="20"/>
      </w:rPr>
    </w:pPr>
    <w:r w:rsidRPr="007F4222">
      <w:rPr>
        <w:rFonts w:ascii="Cambria" w:hAnsi="Cambria" w:cs="Gill Sans MT"/>
        <w:i/>
        <w:sz w:val="20"/>
      </w:rPr>
      <w:t>Allegato 1 – Domanda di partecipazione</w:t>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t xml:space="preserve">Pagina </w:t>
    </w:r>
    <w:r w:rsidR="00C83015" w:rsidRPr="007F4222">
      <w:rPr>
        <w:rStyle w:val="Numeropagina"/>
        <w:rFonts w:ascii="Cambria" w:hAnsi="Cambria" w:cs="Arial"/>
        <w:i/>
        <w:sz w:val="20"/>
      </w:rPr>
      <w:fldChar w:fldCharType="begin"/>
    </w:r>
    <w:r w:rsidRPr="007F4222">
      <w:rPr>
        <w:rStyle w:val="Numeropagina"/>
        <w:rFonts w:ascii="Cambria" w:hAnsi="Cambria" w:cs="Arial"/>
        <w:i/>
        <w:sz w:val="20"/>
      </w:rPr>
      <w:instrText xml:space="preserve"> PAGE </w:instrText>
    </w:r>
    <w:r w:rsidR="00C83015" w:rsidRPr="007F4222">
      <w:rPr>
        <w:rStyle w:val="Numeropagina"/>
        <w:rFonts w:ascii="Cambria" w:hAnsi="Cambria" w:cs="Arial"/>
        <w:i/>
        <w:sz w:val="20"/>
      </w:rPr>
      <w:fldChar w:fldCharType="separate"/>
    </w:r>
    <w:r w:rsidR="00172F1F">
      <w:rPr>
        <w:rStyle w:val="Numeropagina"/>
        <w:rFonts w:ascii="Cambria" w:hAnsi="Cambria" w:cs="Arial"/>
        <w:i/>
        <w:noProof/>
        <w:sz w:val="20"/>
      </w:rPr>
      <w:t>2</w:t>
    </w:r>
    <w:r w:rsidR="00C83015" w:rsidRPr="007F4222">
      <w:rPr>
        <w:rStyle w:val="Numeropagina"/>
        <w:rFonts w:ascii="Cambria" w:hAnsi="Cambria" w:cs="Arial"/>
        <w:i/>
        <w:sz w:val="20"/>
      </w:rPr>
      <w:fldChar w:fldCharType="end"/>
    </w:r>
  </w:p>
  <w:p w:rsidR="00D81BE6" w:rsidRDefault="00D81BE6">
    <w:pPr>
      <w:pStyle w:val="Pidipagina"/>
      <w:rPr>
        <w:rFonts w:ascii="Gill Sans MT" w:hAnsi="Gill Sans MT" w:cs="Gill Sans MT"/>
        <w: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BE6" w:rsidRDefault="00D81BE6">
      <w:pPr>
        <w:spacing w:after="0" w:line="240" w:lineRule="auto"/>
      </w:pPr>
      <w:r>
        <w:separator/>
      </w:r>
    </w:p>
  </w:footnote>
  <w:footnote w:type="continuationSeparator" w:id="0">
    <w:p w:rsidR="00D81BE6" w:rsidRDefault="00D81BE6">
      <w:pPr>
        <w:spacing w:after="0" w:line="240" w:lineRule="auto"/>
      </w:pPr>
      <w:r>
        <w:continuationSeparator/>
      </w:r>
    </w:p>
  </w:footnote>
  <w:footnote w:id="1">
    <w:p w:rsidR="00D81BE6" w:rsidRPr="003B2276" w:rsidRDefault="00D81BE6" w:rsidP="007F4222">
      <w:pPr>
        <w:pStyle w:val="Testonotaapidipagina"/>
        <w:jc w:val="both"/>
        <w:rPr>
          <w:rFonts w:ascii="Cambria" w:hAnsi="Cambria"/>
        </w:rPr>
      </w:pPr>
      <w:r w:rsidRPr="003B2276">
        <w:rPr>
          <w:rStyle w:val="Caratterenotaapidipagina"/>
          <w:rFonts w:ascii="Cambria" w:hAnsi="Cambria"/>
        </w:rPr>
        <w:footnoteRef/>
      </w:r>
      <w:r w:rsidRPr="003B2276">
        <w:rPr>
          <w:rFonts w:ascii="Cambria" w:eastAsia="Arial" w:hAnsi="Cambria" w:cs="Arial"/>
          <w:sz w:val="18"/>
          <w:szCs w:val="18"/>
        </w:rPr>
        <w:t xml:space="preserve"> </w:t>
      </w:r>
      <w:r w:rsidRPr="003B2276">
        <w:rPr>
          <w:rFonts w:ascii="Cambria" w:hAnsi="Cambria"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BE6" w:rsidRDefault="00D81BE6" w:rsidP="000E3A7B">
    <w:pPr>
      <w:pStyle w:val="Intestazione"/>
      <w:pBdr>
        <w:bottom w:val="single" w:sz="4" w:space="1" w:color="auto"/>
      </w:pBdr>
      <w:jc w:val="center"/>
    </w:pPr>
    <w:r>
      <w:rPr>
        <w:noProof/>
        <w:lang w:eastAsia="it-IT"/>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D81BE6" w:rsidRPr="001B0A50" w:rsidRDefault="00D81BE6" w:rsidP="000E3A7B">
    <w:pPr>
      <w:pStyle w:val="Intestazione"/>
    </w:pPr>
  </w:p>
  <w:p w:rsidR="00D81BE6" w:rsidRPr="000E3A7B" w:rsidRDefault="00D81BE6" w:rsidP="000E3A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BE6" w:rsidRDefault="00D81BE6" w:rsidP="000325BD">
    <w:pPr>
      <w:pStyle w:val="Intestazione"/>
      <w:pBdr>
        <w:bottom w:val="single" w:sz="4" w:space="1" w:color="auto"/>
      </w:pBdr>
      <w:jc w:val="center"/>
    </w:pPr>
    <w:r w:rsidRPr="008D5156">
      <w:rPr>
        <w:noProof/>
        <w:color w:val="0000FF"/>
        <w:sz w:val="24"/>
        <w:szCs w:val="24"/>
        <w:lang w:eastAsia="it-IT"/>
      </w:rPr>
      <w:drawing>
        <wp:inline distT="0" distB="0" distL="0" distR="0">
          <wp:extent cx="1352550" cy="666750"/>
          <wp:effectExtent l="0" t="0" r="0" b="0"/>
          <wp:docPr id="2" name="Immagine 2" descr="ERT Homepage">
            <a:hlinkClick xmlns:a="http://schemas.openxmlformats.org/drawingml/2006/main" r:id="rId1" tooltip="ERT Home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666750"/>
                  </a:xfrm>
                  <a:prstGeom prst="rect">
                    <a:avLst/>
                  </a:prstGeom>
                  <a:noFill/>
                  <a:ln>
                    <a:noFill/>
                  </a:ln>
                </pic:spPr>
              </pic:pic>
            </a:graphicData>
          </a:graphic>
        </wp:inline>
      </w:drawing>
    </w:r>
  </w:p>
  <w:p w:rsidR="00D81BE6" w:rsidRDefault="00D81B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itolo1"/>
      <w:suff w:val="space"/>
      <w:lvlText w:val="%1."/>
      <w:lvlJc w:val="left"/>
      <w:pPr>
        <w:tabs>
          <w:tab w:val="num" w:pos="0"/>
        </w:tabs>
        <w:ind w:left="360" w:hanging="360"/>
      </w:pPr>
      <w:rPr>
        <w:rFonts w:cs="Times New Roman" w:hint="default"/>
      </w:rPr>
    </w:lvl>
    <w:lvl w:ilvl="1">
      <w:start w:val="1"/>
      <w:numFmt w:val="decimal"/>
      <w:pStyle w:val="Titolo2"/>
      <w:suff w:val="space"/>
      <w:lvlText w:val="%1.%2."/>
      <w:lvlJc w:val="left"/>
      <w:pPr>
        <w:tabs>
          <w:tab w:val="num" w:pos="0"/>
        </w:tabs>
        <w:ind w:left="360" w:hanging="360"/>
      </w:pPr>
      <w:rPr>
        <w:rFonts w:cs="Times New Roman" w:hint="default"/>
      </w:rPr>
    </w:lvl>
    <w:lvl w:ilvl="2">
      <w:start w:val="1"/>
      <w:numFmt w:val="decimal"/>
      <w:pStyle w:val="Titolo3"/>
      <w:suff w:val="space"/>
      <w:lvlText w:val="%1.%2.%3."/>
      <w:lvlJc w:val="left"/>
      <w:pPr>
        <w:tabs>
          <w:tab w:val="num" w:pos="0"/>
        </w:tabs>
        <w:ind w:left="360" w:hanging="360"/>
      </w:pPr>
      <w:rPr>
        <w:rFonts w:cs="Times New Roman" w:hint="default"/>
      </w:rPr>
    </w:lvl>
    <w:lvl w:ilvl="3">
      <w:start w:val="1"/>
      <w:numFmt w:val="decimal"/>
      <w:pStyle w:val="Titolo4"/>
      <w:suff w:val="space"/>
      <w:lvlText w:val="%1.%2.%3.%4."/>
      <w:lvlJc w:val="left"/>
      <w:pPr>
        <w:tabs>
          <w:tab w:val="num" w:pos="0"/>
        </w:tabs>
        <w:ind w:left="360" w:hanging="360"/>
      </w:pPr>
      <w:rPr>
        <w:rFonts w:cs="Times New Roman" w:hint="default"/>
      </w:rPr>
    </w:lvl>
    <w:lvl w:ilvl="4">
      <w:start w:val="1"/>
      <w:numFmt w:val="decimal"/>
      <w:pStyle w:val="Titolo5"/>
      <w:suff w:val="space"/>
      <w:lvlText w:val="%1.%2.%3.%4.%5."/>
      <w:lvlJc w:val="left"/>
      <w:pPr>
        <w:tabs>
          <w:tab w:val="num" w:pos="0"/>
        </w:tabs>
        <w:ind w:left="360" w:hanging="360"/>
      </w:pPr>
      <w:rPr>
        <w:rFonts w:cs="Times New Roman" w:hint="default"/>
      </w:rPr>
    </w:lvl>
    <w:lvl w:ilvl="5">
      <w:start w:val="1"/>
      <w:numFmt w:val="decimal"/>
      <w:pStyle w:val="Titolo6"/>
      <w:suff w:val="space"/>
      <w:lvlText w:val="%1.%2.%3.%4.%5.%6."/>
      <w:lvlJc w:val="left"/>
      <w:pPr>
        <w:tabs>
          <w:tab w:val="num" w:pos="0"/>
        </w:tabs>
        <w:ind w:left="360" w:hanging="360"/>
      </w:pPr>
      <w:rPr>
        <w:rFonts w:cs="Times New Roman" w:hint="default"/>
      </w:rPr>
    </w:lvl>
    <w:lvl w:ilvl="6">
      <w:start w:val="1"/>
      <w:numFmt w:val="decimal"/>
      <w:pStyle w:val="Titolo7"/>
      <w:suff w:val="space"/>
      <w:lvlText w:val="%1.%2.%3.%4.%5.%6.%7."/>
      <w:lvlJc w:val="left"/>
      <w:pPr>
        <w:tabs>
          <w:tab w:val="num" w:pos="0"/>
        </w:tabs>
        <w:ind w:left="360" w:hanging="360"/>
      </w:pPr>
      <w:rPr>
        <w:rFonts w:cs="Times New Roman" w:hint="default"/>
      </w:rPr>
    </w:lvl>
    <w:lvl w:ilvl="7">
      <w:start w:val="1"/>
      <w:numFmt w:val="decimal"/>
      <w:pStyle w:val="Titolo8"/>
      <w:suff w:val="space"/>
      <w:lvlText w:val="%1.%2.%3.%4.%5.%6.%7.%8."/>
      <w:lvlJc w:val="left"/>
      <w:pPr>
        <w:tabs>
          <w:tab w:val="num" w:pos="0"/>
        </w:tabs>
        <w:ind w:left="360" w:hanging="360"/>
      </w:pPr>
      <w:rPr>
        <w:rFonts w:cs="Times New Roman" w:hint="default"/>
      </w:r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2" w15:restartNumberingAfterBreak="0">
    <w:nsid w:val="00000003"/>
    <w:multiLevelType w:val="singleLevel"/>
    <w:tmpl w:val="00000003"/>
    <w:name w:val="WW8Num3"/>
    <w:lvl w:ilvl="0">
      <w:start w:val="1"/>
      <w:numFmt w:val="bullet"/>
      <w:pStyle w:val="Puntoelenco31"/>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none"/>
      <w:pStyle w:val="Heading1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5"/>
    <w:multiLevelType w:val="singleLevel"/>
    <w:tmpl w:val="00000005"/>
    <w:name w:val="WW8Num5"/>
    <w:lvl w:ilvl="0">
      <w:start w:val="1"/>
      <w:numFmt w:val="bullet"/>
      <w:pStyle w:val="elencopuntato"/>
      <w:lvlText w:val=""/>
      <w:lvlJc w:val="left"/>
      <w:pPr>
        <w:tabs>
          <w:tab w:val="num" w:pos="454"/>
        </w:tabs>
        <w:ind w:left="454" w:hanging="454"/>
      </w:pPr>
      <w:rPr>
        <w:rFonts w:ascii="Symbol" w:hAnsi="Symbol" w:cs="Symbol"/>
      </w:rPr>
    </w:lvl>
  </w:abstractNum>
  <w:abstractNum w:abstractNumId="5" w15:restartNumberingAfterBreak="0">
    <w:nsid w:val="00000006"/>
    <w:multiLevelType w:val="singleLevel"/>
    <w:tmpl w:val="00000006"/>
    <w:name w:val="WW8Num6"/>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6" w15:restartNumberingAfterBreak="0">
    <w:nsid w:val="00000007"/>
    <w:multiLevelType w:val="multilevel"/>
    <w:tmpl w:val="00000007"/>
    <w:name w:val="WW8Num7"/>
    <w:lvl w:ilvl="0">
      <w:start w:val="1"/>
      <w:numFmt w:val="none"/>
      <w:pStyle w:val="tit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8"/>
    <w:multiLevelType w:val="singleLevel"/>
    <w:tmpl w:val="00000008"/>
    <w:name w:val="WW8Num8"/>
    <w:lvl w:ilvl="0">
      <w:numFmt w:val="bullet"/>
      <w:pStyle w:val="ListRoman"/>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upperLetter"/>
      <w:pStyle w:val="Buste"/>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multilevel"/>
    <w:tmpl w:val="0000000B"/>
    <w:name w:val="WW8Num11"/>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000000C"/>
    <w:multiLevelType w:val="singleLevel"/>
    <w:tmpl w:val="0000000C"/>
    <w:name w:val="WW8Num12"/>
    <w:lvl w:ilvl="0">
      <w:numFmt w:val="bullet"/>
      <w:lvlText w:val=""/>
      <w:lvlJc w:val="left"/>
      <w:pPr>
        <w:tabs>
          <w:tab w:val="num" w:pos="0"/>
        </w:tabs>
        <w:ind w:left="1004" w:hanging="360"/>
      </w:pPr>
      <w:rPr>
        <w:rFonts w:ascii="Wingdings" w:hAnsi="Wingdings" w:cs="Wingdings" w:hint="default"/>
        <w:b/>
        <w:sz w:val="24"/>
        <w:szCs w:val="24"/>
      </w:rPr>
    </w:lvl>
  </w:abstractNum>
  <w:abstractNum w:abstractNumId="12" w15:restartNumberingAfterBreak="0">
    <w:nsid w:val="0000000D"/>
    <w:multiLevelType w:val="singleLevel"/>
    <w:tmpl w:val="0000000D"/>
    <w:name w:val="WW8Num13"/>
    <w:lvl w:ilvl="0">
      <w:start w:val="1"/>
      <w:numFmt w:val="bullet"/>
      <w:pStyle w:val="puntato"/>
      <w:lvlText w:val=""/>
      <w:lvlJc w:val="left"/>
      <w:pPr>
        <w:tabs>
          <w:tab w:val="num" w:pos="454"/>
        </w:tabs>
        <w:ind w:left="454" w:hanging="454"/>
      </w:pPr>
      <w:rPr>
        <w:rFonts w:ascii="Symbol" w:hAnsi="Symbol" w:cs="Symbol" w:hint="default"/>
      </w:rPr>
    </w:lvl>
  </w:abstractNum>
  <w:abstractNum w:abstractNumId="13" w15:restartNumberingAfterBreak="0">
    <w:nsid w:val="0000000E"/>
    <w:multiLevelType w:val="singleLevel"/>
    <w:tmpl w:val="0000000E"/>
    <w:name w:val="WW8Num14"/>
    <w:lvl w:ilvl="0">
      <w:start w:val="1"/>
      <w:numFmt w:val="lowerLetter"/>
      <w:pStyle w:val="Numeroelenco1"/>
      <w:lvlText w:val="%1)"/>
      <w:lvlJc w:val="left"/>
      <w:pPr>
        <w:tabs>
          <w:tab w:val="num" w:pos="360"/>
        </w:tabs>
        <w:ind w:left="360" w:hanging="360"/>
      </w:pPr>
      <w:rPr>
        <w:rFonts w:cs="Times New Roman"/>
      </w:rPr>
    </w:lvl>
  </w:abstractNum>
  <w:abstractNum w:abstractNumId="14" w15:restartNumberingAfterBreak="0">
    <w:nsid w:val="0000000F"/>
    <w:multiLevelType w:val="multilevel"/>
    <w:tmpl w:val="0000000F"/>
    <w:name w:val="WW8Num15"/>
    <w:lvl w:ilvl="0">
      <w:start w:val="1"/>
      <w:numFmt w:val="bullet"/>
      <w:pStyle w:val="Puntoelenco1"/>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Georgia" w:hAnsi="Georgia" w:cs="Georgia" w:hint="default"/>
        <w:b/>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Georgia" w:hAnsi="Georgia" w:cs="Georgia"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5" w15:restartNumberingAfterBreak="0">
    <w:nsid w:val="00000010"/>
    <w:multiLevelType w:val="multilevel"/>
    <w:tmpl w:val="00000010"/>
    <w:name w:val="WW8Num16"/>
    <w:lvl w:ilvl="0">
      <w:numFmt w:val="bullet"/>
      <w:pStyle w:val="ListAlpha"/>
      <w:lvlText w:val=""/>
      <w:lvlJc w:val="left"/>
      <w:pPr>
        <w:tabs>
          <w:tab w:val="num" w:pos="0"/>
        </w:tabs>
        <w:ind w:left="1004" w:hanging="360"/>
      </w:pPr>
      <w:rPr>
        <w:rFonts w:ascii="Wingdings" w:hAnsi="Wingdings" w:cs="Wingdings" w:hint="default"/>
        <w:b/>
      </w:rPr>
    </w:lvl>
    <w:lvl w:ilvl="1">
      <w:start w:val="1"/>
      <w:numFmt w:val="decimal"/>
      <w:lvlText w:val="%2)"/>
      <w:lvlJc w:val="left"/>
      <w:pPr>
        <w:tabs>
          <w:tab w:val="num" w:pos="1724"/>
        </w:tabs>
        <w:ind w:left="1724" w:hanging="360"/>
      </w:pPr>
      <w:rPr>
        <w:rFonts w:cs="Times New Roman" w:hint="default"/>
        <w:b/>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6" w15:restartNumberingAfterBreak="0">
    <w:nsid w:val="00000011"/>
    <w:multiLevelType w:val="multilevel"/>
    <w:tmpl w:val="00000011"/>
    <w:name w:val="WW8Num17"/>
    <w:lvl w:ilvl="0">
      <w:numFmt w:val="bullet"/>
      <w:pStyle w:val="Appendix3"/>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18" w15:restartNumberingAfterBreak="0">
    <w:nsid w:val="00000013"/>
    <w:multiLevelType w:val="multilevel"/>
    <w:tmpl w:val="00000013"/>
    <w:name w:val="WW8Num19"/>
    <w:lvl w:ilvl="0">
      <w:start w:val="1"/>
      <w:numFmt w:val="bullet"/>
      <w:pStyle w:val="Titolo9"/>
      <w:lvlText w:val="-"/>
      <w:lvlJc w:val="left"/>
      <w:pPr>
        <w:tabs>
          <w:tab w:val="num" w:pos="360"/>
        </w:tabs>
        <w:ind w:left="360" w:hanging="360"/>
      </w:pPr>
      <w:rPr>
        <w:rFonts w:ascii="Helvetica" w:hAnsi="Helvetica" w:cs="Helvetica"/>
        <w:b/>
        <w:color w:val="FF6600"/>
        <w:spacing w:val="20"/>
        <w:position w:val="0"/>
        <w:sz w:val="20"/>
        <w:vertAlign w:val="baseline"/>
      </w:rPr>
    </w:lvl>
    <w:lvl w:ilvl="1">
      <w:start w:val="1"/>
      <w:numFmt w:val="bullet"/>
      <w:lvlText w:val="-"/>
      <w:lvlJc w:val="left"/>
      <w:pPr>
        <w:tabs>
          <w:tab w:val="num" w:pos="720"/>
        </w:tabs>
        <w:ind w:left="1068" w:hanging="360"/>
      </w:pPr>
      <w:rPr>
        <w:rFonts w:ascii="Helvetica" w:hAnsi="Helvetica" w:cs="Helvetica"/>
        <w:color w:val="FF6600"/>
        <w:sz w:val="20"/>
      </w:rPr>
    </w:lvl>
    <w:lvl w:ilvl="2">
      <w:start w:val="1"/>
      <w:numFmt w:val="bullet"/>
      <w:lvlText w:val="-"/>
      <w:lvlJc w:val="left"/>
      <w:pPr>
        <w:tabs>
          <w:tab w:val="num" w:pos="1080"/>
        </w:tabs>
        <w:ind w:left="1080" w:hanging="360"/>
      </w:pPr>
      <w:rPr>
        <w:rFonts w:ascii="Helvetica" w:hAnsi="Helvetica" w:cs="Helvetica" w:hint="default"/>
        <w:color w:val="FF6600"/>
        <w:sz w:val="20"/>
      </w:rPr>
    </w:lvl>
    <w:lvl w:ilvl="3">
      <w:start w:val="1"/>
      <w:numFmt w:val="bullet"/>
      <w:lvlText w:val="-"/>
      <w:lvlJc w:val="left"/>
      <w:pPr>
        <w:tabs>
          <w:tab w:val="num" w:pos="1440"/>
        </w:tabs>
        <w:ind w:left="1440" w:hanging="360"/>
      </w:pPr>
      <w:rPr>
        <w:rFonts w:ascii="Helvetica" w:hAnsi="Helvetica" w:cs="Helvetica" w:hint="default"/>
        <w:color w:val="FF6600"/>
        <w:sz w:val="20"/>
      </w:rPr>
    </w:lvl>
    <w:lvl w:ilvl="4">
      <w:start w:val="1"/>
      <w:numFmt w:val="bullet"/>
      <w:lvlText w:val="-"/>
      <w:lvlJc w:val="left"/>
      <w:pPr>
        <w:tabs>
          <w:tab w:val="num" w:pos="1800"/>
        </w:tabs>
        <w:ind w:left="1800" w:hanging="360"/>
      </w:pPr>
      <w:rPr>
        <w:rFonts w:ascii="Helvetica" w:hAnsi="Helvetica" w:cs="Helvetica" w:hint="default"/>
        <w:color w:val="FF6600"/>
        <w:sz w:val="20"/>
      </w:rPr>
    </w:lvl>
    <w:lvl w:ilvl="5">
      <w:start w:val="1"/>
      <w:numFmt w:val="bullet"/>
      <w:lvlText w:val="-"/>
      <w:lvlJc w:val="left"/>
      <w:pPr>
        <w:tabs>
          <w:tab w:val="num" w:pos="2160"/>
        </w:tabs>
        <w:ind w:left="2160" w:hanging="360"/>
      </w:pPr>
      <w:rPr>
        <w:rFonts w:ascii="Helvetica" w:hAnsi="Helvetica" w:cs="Helvetica" w:hint="default"/>
        <w:color w:val="FF6600"/>
      </w:rPr>
    </w:lvl>
    <w:lvl w:ilvl="6">
      <w:start w:val="1"/>
      <w:numFmt w:val="bullet"/>
      <w:lvlText w:val="-"/>
      <w:lvlJc w:val="left"/>
      <w:pPr>
        <w:tabs>
          <w:tab w:val="num" w:pos="2520"/>
        </w:tabs>
        <w:ind w:left="2520" w:hanging="360"/>
      </w:pPr>
      <w:rPr>
        <w:rFonts w:ascii="Helvetica" w:hAnsi="Helvetica" w:cs="Helvetica" w:hint="default"/>
        <w:color w:val="FF6600"/>
        <w:sz w:val="20"/>
      </w:rPr>
    </w:lvl>
    <w:lvl w:ilvl="7">
      <w:start w:val="1"/>
      <w:numFmt w:val="bullet"/>
      <w:lvlText w:val="-"/>
      <w:lvlJc w:val="left"/>
      <w:pPr>
        <w:tabs>
          <w:tab w:val="num" w:pos="2880"/>
        </w:tabs>
        <w:ind w:left="2880" w:hanging="360"/>
      </w:pPr>
      <w:rPr>
        <w:rFonts w:ascii="Helvetica" w:hAnsi="Helvetica" w:cs="Helvetica" w:hint="default"/>
        <w:color w:val="FF6600"/>
        <w:sz w:val="20"/>
      </w:rPr>
    </w:lvl>
    <w:lvl w:ilvl="8">
      <w:start w:val="1"/>
      <w:numFmt w:val="bullet"/>
      <w:lvlText w:val="-"/>
      <w:lvlJc w:val="left"/>
      <w:pPr>
        <w:tabs>
          <w:tab w:val="num" w:pos="3240"/>
        </w:tabs>
        <w:ind w:left="3240" w:hanging="360"/>
      </w:pPr>
      <w:rPr>
        <w:rFonts w:ascii="Helvetica" w:hAnsi="Helvetica" w:cs="Helvetica" w:hint="default"/>
        <w:color w:val="FF6600"/>
        <w:sz w:val="20"/>
      </w:rPr>
    </w:lvl>
  </w:abstractNum>
  <w:abstractNum w:abstractNumId="19" w15:restartNumberingAfterBreak="0">
    <w:nsid w:val="00000014"/>
    <w:multiLevelType w:val="singleLevel"/>
    <w:tmpl w:val="00000014"/>
    <w:name w:val="WW8Num20"/>
    <w:lvl w:ilvl="0">
      <w:numFmt w:val="bullet"/>
      <w:lvlText w:val=""/>
      <w:lvlJc w:val="left"/>
      <w:pPr>
        <w:tabs>
          <w:tab w:val="num" w:pos="0"/>
        </w:tabs>
        <w:ind w:left="720" w:hanging="360"/>
      </w:pPr>
      <w:rPr>
        <w:rFonts w:ascii="Wingdings" w:hAnsi="Wingdings" w:cs="Wingdings" w:hint="default"/>
      </w:rPr>
    </w:lvl>
  </w:abstractNum>
  <w:abstractNum w:abstractNumId="20" w15:restartNumberingAfterBreak="0">
    <w:nsid w:val="00000015"/>
    <w:multiLevelType w:val="multilevel"/>
    <w:tmpl w:val="00000015"/>
    <w:name w:val="WW8Num21"/>
    <w:lvl w:ilvl="0">
      <w:start w:val="1"/>
      <w:numFmt w:val="upperLetter"/>
      <w:pStyle w:val="Appendix1"/>
      <w:suff w:val="nothing"/>
      <w:lvlText w:val="Appendix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1" w15:restartNumberingAfterBreak="0">
    <w:nsid w:val="00000016"/>
    <w:multiLevelType w:val="multilevel"/>
    <w:tmpl w:val="00000016"/>
    <w:name w:val="WW8Num22"/>
    <w:lvl w:ilvl="0">
      <w:start w:val="1"/>
      <w:numFmt w:val="bullet"/>
      <w:pStyle w:val="Exhibit9"/>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2" w15:restartNumberingAfterBreak="0">
    <w:nsid w:val="00000017"/>
    <w:multiLevelType w:val="singleLevel"/>
    <w:tmpl w:val="00000017"/>
    <w:name w:val="WW8Num23"/>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23" w15:restartNumberingAfterBreak="0">
    <w:nsid w:val="00000018"/>
    <w:multiLevelType w:val="multilevel"/>
    <w:tmpl w:val="00000018"/>
    <w:name w:val="WW8Num24"/>
    <w:lvl w:ilvl="0">
      <w:start w:val="1"/>
      <w:numFmt w:val="decimal"/>
      <w:pStyle w:val="ListAlpha6"/>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00000019"/>
    <w:multiLevelType w:val="singleLevel"/>
    <w:tmpl w:val="00000019"/>
    <w:name w:val="WW8Num25"/>
    <w:lvl w:ilvl="0">
      <w:start w:val="10"/>
      <w:numFmt w:val="decimal"/>
      <w:lvlText w:val="%1)"/>
      <w:lvlJc w:val="left"/>
      <w:pPr>
        <w:tabs>
          <w:tab w:val="num" w:pos="1004"/>
        </w:tabs>
        <w:ind w:left="1004" w:hanging="360"/>
      </w:pPr>
      <w:rPr>
        <w:rFonts w:ascii="Gill Sans MT" w:eastAsia="Wingdings" w:hAnsi="Gill Sans MT" w:cs="Times New Roman" w:hint="default"/>
        <w:b w:val="0"/>
        <w:i w:val="0"/>
        <w:sz w:val="24"/>
        <w:szCs w:val="24"/>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26" w15:restartNumberingAfterBreak="0">
    <w:nsid w:val="0000001B"/>
    <w:multiLevelType w:val="multilevel"/>
    <w:tmpl w:val="0000001B"/>
    <w:name w:val="WW8Num27"/>
    <w:lvl w:ilvl="0">
      <w:start w:val="1"/>
      <w:numFmt w:val="upperLetter"/>
      <w:pStyle w:val="Exhibit1"/>
      <w:suff w:val="nothing"/>
      <w:lvlText w:val="Exhibit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7" w15:restartNumberingAfterBreak="0">
    <w:nsid w:val="22776E3C"/>
    <w:multiLevelType w:val="hybridMultilevel"/>
    <w:tmpl w:val="7B001B0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341677CB"/>
    <w:multiLevelType w:val="hybridMultilevel"/>
    <w:tmpl w:val="DF92739E"/>
    <w:lvl w:ilvl="0" w:tplc="0410000F">
      <w:start w:val="1"/>
      <w:numFmt w:val="decimal"/>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29" w15:restartNumberingAfterBreak="0">
    <w:nsid w:val="3E6912B1"/>
    <w:multiLevelType w:val="hybridMultilevel"/>
    <w:tmpl w:val="6602E81A"/>
    <w:lvl w:ilvl="0" w:tplc="04100017">
      <w:start w:val="1"/>
      <w:numFmt w:val="lowerLetter"/>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30" w15:restartNumberingAfterBreak="0">
    <w:nsid w:val="426E40C9"/>
    <w:multiLevelType w:val="hybridMultilevel"/>
    <w:tmpl w:val="4ACE3956"/>
    <w:lvl w:ilvl="0" w:tplc="874874F4">
      <w:start w:val="1"/>
      <w:numFmt w:val="bullet"/>
      <w:lvlText w:val="-"/>
      <w:lvlJc w:val="left"/>
      <w:pPr>
        <w:ind w:left="720" w:hanging="360"/>
      </w:pPr>
      <w:rPr>
        <w:rFonts w:ascii="Cambria" w:eastAsia="NSimSun" w:hAnsi="Cambria" w:cs="Liberation Mon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963CAB"/>
    <w:multiLevelType w:val="hybridMultilevel"/>
    <w:tmpl w:val="3E92DF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650A9E"/>
    <w:multiLevelType w:val="hybridMultilevel"/>
    <w:tmpl w:val="095ED9B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704EA9"/>
    <w:multiLevelType w:val="hybridMultilevel"/>
    <w:tmpl w:val="BB76533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7554DD"/>
    <w:multiLevelType w:val="hybridMultilevel"/>
    <w:tmpl w:val="B668535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D838B5"/>
    <w:multiLevelType w:val="hybridMultilevel"/>
    <w:tmpl w:val="4BD2186C"/>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15:restartNumberingAfterBreak="0">
    <w:nsid w:val="7FC44946"/>
    <w:multiLevelType w:val="hybridMultilevel"/>
    <w:tmpl w:val="A3D0E662"/>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2"/>
  </w:num>
  <w:num w:numId="32">
    <w:abstractNumId w:val="28"/>
  </w:num>
  <w:num w:numId="33">
    <w:abstractNumId w:val="29"/>
  </w:num>
  <w:num w:numId="34">
    <w:abstractNumId w:val="27"/>
  </w:num>
  <w:num w:numId="35">
    <w:abstractNumId w:val="35"/>
  </w:num>
  <w:num w:numId="36">
    <w:abstractNumId w:val="34"/>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3B2276"/>
    <w:rsid w:val="000325BD"/>
    <w:rsid w:val="00041924"/>
    <w:rsid w:val="000E3A7B"/>
    <w:rsid w:val="001653C8"/>
    <w:rsid w:val="00172F1F"/>
    <w:rsid w:val="001C7A74"/>
    <w:rsid w:val="001D6A4D"/>
    <w:rsid w:val="00241E6B"/>
    <w:rsid w:val="002524A8"/>
    <w:rsid w:val="002E24A4"/>
    <w:rsid w:val="00311A37"/>
    <w:rsid w:val="003B2276"/>
    <w:rsid w:val="003C0AA4"/>
    <w:rsid w:val="00421385"/>
    <w:rsid w:val="00480704"/>
    <w:rsid w:val="00507306"/>
    <w:rsid w:val="006271A6"/>
    <w:rsid w:val="00632AE9"/>
    <w:rsid w:val="00661757"/>
    <w:rsid w:val="00690504"/>
    <w:rsid w:val="006F2FB4"/>
    <w:rsid w:val="00730F1A"/>
    <w:rsid w:val="00735EB1"/>
    <w:rsid w:val="007463DB"/>
    <w:rsid w:val="007F4222"/>
    <w:rsid w:val="00804126"/>
    <w:rsid w:val="00807EF4"/>
    <w:rsid w:val="00852AEC"/>
    <w:rsid w:val="00886CB4"/>
    <w:rsid w:val="009008A2"/>
    <w:rsid w:val="009A06C3"/>
    <w:rsid w:val="009A4E3C"/>
    <w:rsid w:val="009E66A5"/>
    <w:rsid w:val="009F7C2E"/>
    <w:rsid w:val="00A24800"/>
    <w:rsid w:val="00B02C2D"/>
    <w:rsid w:val="00BA5DEB"/>
    <w:rsid w:val="00C83015"/>
    <w:rsid w:val="00D06AD4"/>
    <w:rsid w:val="00D145D9"/>
    <w:rsid w:val="00D81BE6"/>
    <w:rsid w:val="00DE4F83"/>
    <w:rsid w:val="00E43CDA"/>
    <w:rsid w:val="00E56B99"/>
    <w:rsid w:val="00E749D2"/>
    <w:rsid w:val="00E81FB4"/>
    <w:rsid w:val="00E905B7"/>
    <w:rsid w:val="00EA1D6D"/>
    <w:rsid w:val="00F24A7D"/>
    <w:rsid w:val="00F61F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2259EB"/>
  <w15:docId w15:val="{50084B65-BB75-4C36-8791-3BFBFBBA2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35EB1"/>
    <w:pPr>
      <w:suppressAutoHyphens/>
      <w:spacing w:after="240" w:line="240" w:lineRule="atLeast"/>
    </w:pPr>
    <w:rPr>
      <w:rFonts w:ascii="Georgia" w:hAnsi="Georgia"/>
      <w:kern w:val="1"/>
      <w:lang w:eastAsia="zh-CN"/>
    </w:rPr>
  </w:style>
  <w:style w:type="paragraph" w:styleId="Titolo1">
    <w:name w:val="heading 1"/>
    <w:basedOn w:val="Normale"/>
    <w:next w:val="Titolo2"/>
    <w:qFormat/>
    <w:rsid w:val="00735EB1"/>
    <w:pPr>
      <w:keepNext/>
      <w:pageBreakBefore/>
      <w:numPr>
        <w:numId w:val="1"/>
      </w:numPr>
      <w:spacing w:after="480" w:line="600" w:lineRule="atLeast"/>
      <w:outlineLvl w:val="0"/>
    </w:pPr>
    <w:rPr>
      <w:rFonts w:ascii="Calibri Light" w:eastAsia="MS Gothic" w:hAnsi="Calibri Light" w:cs="Calibri Light"/>
      <w:b/>
      <w:bCs/>
      <w:i/>
      <w:sz w:val="56"/>
      <w:szCs w:val="28"/>
    </w:rPr>
  </w:style>
  <w:style w:type="paragraph" w:styleId="Titolo2">
    <w:name w:val="heading 2"/>
    <w:basedOn w:val="Normale"/>
    <w:next w:val="Corpotesto"/>
    <w:qFormat/>
    <w:rsid w:val="00735EB1"/>
    <w:pPr>
      <w:keepNext/>
      <w:keepLines/>
      <w:numPr>
        <w:ilvl w:val="1"/>
        <w:numId w:val="1"/>
      </w:numPr>
      <w:spacing w:line="240" w:lineRule="auto"/>
      <w:outlineLvl w:val="1"/>
    </w:pPr>
    <w:rPr>
      <w:rFonts w:ascii="Calibri Light" w:eastAsia="MS Gothic" w:hAnsi="Calibri Light" w:cs="Calibri Light"/>
      <w:b/>
      <w:bCs/>
      <w:i/>
      <w:color w:val="44546A"/>
      <w:sz w:val="32"/>
      <w:szCs w:val="26"/>
    </w:rPr>
  </w:style>
  <w:style w:type="paragraph" w:styleId="Titolo3">
    <w:name w:val="heading 3"/>
    <w:basedOn w:val="Normale"/>
    <w:next w:val="Corpotesto"/>
    <w:qFormat/>
    <w:rsid w:val="00735EB1"/>
    <w:pPr>
      <w:keepNext/>
      <w:keepLines/>
      <w:numPr>
        <w:ilvl w:val="2"/>
        <w:numId w:val="1"/>
      </w:numPr>
      <w:spacing w:line="240" w:lineRule="auto"/>
      <w:outlineLvl w:val="2"/>
    </w:pPr>
    <w:rPr>
      <w:rFonts w:ascii="Calibri Light" w:eastAsia="MS Gothic" w:hAnsi="Calibri Light" w:cs="Calibri Light"/>
      <w:b/>
      <w:bCs/>
      <w:i/>
      <w:color w:val="44546A"/>
      <w:sz w:val="28"/>
      <w:szCs w:val="28"/>
    </w:rPr>
  </w:style>
  <w:style w:type="paragraph" w:styleId="Titolo4">
    <w:name w:val="heading 4"/>
    <w:basedOn w:val="Normale"/>
    <w:next w:val="Corpotesto"/>
    <w:qFormat/>
    <w:rsid w:val="00735EB1"/>
    <w:pPr>
      <w:keepNext/>
      <w:keepLines/>
      <w:numPr>
        <w:ilvl w:val="3"/>
        <w:numId w:val="1"/>
      </w:numPr>
      <w:spacing w:line="240" w:lineRule="auto"/>
      <w:outlineLvl w:val="3"/>
    </w:pPr>
    <w:rPr>
      <w:rFonts w:ascii="Calibri Light" w:eastAsia="MS Gothic" w:hAnsi="Calibri Light" w:cs="Calibri Light"/>
      <w:bCs/>
      <w:i/>
      <w:iCs/>
      <w:color w:val="44546A"/>
      <w:sz w:val="28"/>
      <w:szCs w:val="28"/>
    </w:rPr>
  </w:style>
  <w:style w:type="paragraph" w:styleId="Titolo5">
    <w:name w:val="heading 5"/>
    <w:basedOn w:val="Normale"/>
    <w:next w:val="Corpotesto"/>
    <w:qFormat/>
    <w:rsid w:val="00735EB1"/>
    <w:pPr>
      <w:keepNext/>
      <w:keepLines/>
      <w:numPr>
        <w:ilvl w:val="4"/>
        <w:numId w:val="1"/>
      </w:numPr>
      <w:spacing w:line="240" w:lineRule="auto"/>
      <w:outlineLvl w:val="4"/>
    </w:pPr>
    <w:rPr>
      <w:rFonts w:ascii="Calibri Light" w:eastAsia="MS Gothic" w:hAnsi="Calibri Light" w:cs="Calibri Light"/>
      <w:i/>
      <w:color w:val="44546A"/>
      <w:sz w:val="24"/>
      <w:szCs w:val="24"/>
    </w:rPr>
  </w:style>
  <w:style w:type="paragraph" w:styleId="Titolo6">
    <w:name w:val="heading 6"/>
    <w:basedOn w:val="Normale"/>
    <w:next w:val="Normale"/>
    <w:qFormat/>
    <w:rsid w:val="00735EB1"/>
    <w:pPr>
      <w:keepNext/>
      <w:keepLines/>
      <w:numPr>
        <w:ilvl w:val="5"/>
        <w:numId w:val="1"/>
      </w:numPr>
      <w:spacing w:line="240" w:lineRule="auto"/>
      <w:outlineLvl w:val="5"/>
    </w:pPr>
    <w:rPr>
      <w:rFonts w:ascii="Calibri Light" w:eastAsia="MS Gothic" w:hAnsi="Calibri Light" w:cs="Calibri Light"/>
      <w:iCs/>
      <w:color w:val="5B9BD5"/>
      <w:sz w:val="24"/>
      <w:szCs w:val="24"/>
    </w:rPr>
  </w:style>
  <w:style w:type="paragraph" w:styleId="Titolo7">
    <w:name w:val="heading 7"/>
    <w:basedOn w:val="Normale"/>
    <w:next w:val="Normale"/>
    <w:qFormat/>
    <w:rsid w:val="00735EB1"/>
    <w:pPr>
      <w:keepNext/>
      <w:keepLines/>
      <w:numPr>
        <w:ilvl w:val="6"/>
        <w:numId w:val="1"/>
      </w:numPr>
      <w:spacing w:line="240" w:lineRule="auto"/>
      <w:outlineLvl w:val="6"/>
    </w:pPr>
    <w:rPr>
      <w:rFonts w:ascii="Calibri Light" w:eastAsia="MS Gothic" w:hAnsi="Calibri Light" w:cs="Calibri Light"/>
      <w:i/>
      <w:iCs/>
    </w:rPr>
  </w:style>
  <w:style w:type="paragraph" w:styleId="Titolo8">
    <w:name w:val="heading 8"/>
    <w:basedOn w:val="Normale"/>
    <w:next w:val="Normale"/>
    <w:qFormat/>
    <w:rsid w:val="00735EB1"/>
    <w:pPr>
      <w:keepNext/>
      <w:keepLines/>
      <w:numPr>
        <w:ilvl w:val="7"/>
        <w:numId w:val="1"/>
      </w:numPr>
      <w:spacing w:line="240" w:lineRule="auto"/>
      <w:outlineLvl w:val="7"/>
    </w:pPr>
    <w:rPr>
      <w:rFonts w:ascii="Calibri Light" w:eastAsia="MS Gothic" w:hAnsi="Calibri Light" w:cs="Calibri Light"/>
      <w:i/>
    </w:rPr>
  </w:style>
  <w:style w:type="paragraph" w:styleId="Titolo9">
    <w:name w:val="heading 9"/>
    <w:basedOn w:val="Normale"/>
    <w:next w:val="Normale"/>
    <w:qFormat/>
    <w:rsid w:val="00735EB1"/>
    <w:pPr>
      <w:keepNext/>
      <w:keepLines/>
      <w:numPr>
        <w:numId w:val="19"/>
      </w:numPr>
      <w:spacing w:line="240" w:lineRule="auto"/>
      <w:outlineLvl w:val="8"/>
    </w:pPr>
    <w:rPr>
      <w:rFonts w:ascii="Calibri Light" w:eastAsia="MS Gothic" w:hAnsi="Calibri Light" w:cs="Calibri Light"/>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35EB1"/>
    <w:rPr>
      <w:rFonts w:cs="Times New Roman" w:hint="default"/>
    </w:rPr>
  </w:style>
  <w:style w:type="character" w:customStyle="1" w:styleId="WW8Num1z8">
    <w:name w:val="WW8Num1z8"/>
    <w:rsid w:val="00735EB1"/>
  </w:style>
  <w:style w:type="character" w:customStyle="1" w:styleId="WW8Num2z0">
    <w:name w:val="WW8Num2z0"/>
    <w:rsid w:val="00735EB1"/>
    <w:rPr>
      <w:rFonts w:ascii="Gill Sans MT" w:hAnsi="Gill Sans MT" w:cs="Times New Roman"/>
      <w:sz w:val="24"/>
      <w:szCs w:val="24"/>
    </w:rPr>
  </w:style>
  <w:style w:type="character" w:customStyle="1" w:styleId="WW8Num3z0">
    <w:name w:val="WW8Num3z0"/>
    <w:rsid w:val="00735EB1"/>
    <w:rPr>
      <w:rFonts w:ascii="Symbol" w:hAnsi="Symbol" w:cs="Symbol" w:hint="default"/>
    </w:rPr>
  </w:style>
  <w:style w:type="character" w:customStyle="1" w:styleId="WW8Num4z0">
    <w:name w:val="WW8Num4z0"/>
    <w:rsid w:val="00735EB1"/>
    <w:rPr>
      <w:rFonts w:cs="Times New Roman"/>
    </w:rPr>
  </w:style>
  <w:style w:type="character" w:customStyle="1" w:styleId="WW8Num5z0">
    <w:name w:val="WW8Num5z0"/>
    <w:rsid w:val="00735EB1"/>
    <w:rPr>
      <w:rFonts w:ascii="Symbol" w:hAnsi="Symbol" w:cs="Symbol"/>
    </w:rPr>
  </w:style>
  <w:style w:type="character" w:customStyle="1" w:styleId="WW8Num6z0">
    <w:name w:val="WW8Num6z0"/>
    <w:rsid w:val="00735EB1"/>
    <w:rPr>
      <w:rFonts w:ascii="Times New Roman" w:hAnsi="Times New Roman" w:cs="Times New Roman" w:hint="default"/>
      <w:b w:val="0"/>
      <w:i w:val="0"/>
      <w:sz w:val="24"/>
    </w:rPr>
  </w:style>
  <w:style w:type="character" w:customStyle="1" w:styleId="WW8Num7z0">
    <w:name w:val="WW8Num7z0"/>
    <w:rsid w:val="00735EB1"/>
    <w:rPr>
      <w:rFonts w:cs="Times New Roman"/>
    </w:rPr>
  </w:style>
  <w:style w:type="character" w:customStyle="1" w:styleId="WW8Num8z0">
    <w:name w:val="WW8Num8z0"/>
    <w:rsid w:val="00735EB1"/>
    <w:rPr>
      <w:rFonts w:ascii="Wingdings" w:hAnsi="Wingdings" w:cs="Wingdings" w:hint="default"/>
    </w:rPr>
  </w:style>
  <w:style w:type="character" w:customStyle="1" w:styleId="WW8Num9z0">
    <w:name w:val="WW8Num9z0"/>
    <w:rsid w:val="00735EB1"/>
    <w:rPr>
      <w:rFonts w:cs="Times New Roman" w:hint="default"/>
      <w:b w:val="0"/>
      <w:i w:val="0"/>
    </w:rPr>
  </w:style>
  <w:style w:type="character" w:customStyle="1" w:styleId="WW8Num9z1">
    <w:name w:val="WW8Num9z1"/>
    <w:rsid w:val="00735EB1"/>
    <w:rPr>
      <w:rFonts w:cs="Times New Roman"/>
    </w:rPr>
  </w:style>
  <w:style w:type="character" w:customStyle="1" w:styleId="WW8Num10z0">
    <w:name w:val="WW8Num10z0"/>
    <w:rsid w:val="00735EB1"/>
    <w:rPr>
      <w:rFonts w:ascii="Symbol" w:hAnsi="Symbol" w:cs="Symbol" w:hint="default"/>
      <w:sz w:val="24"/>
      <w:szCs w:val="24"/>
    </w:rPr>
  </w:style>
  <w:style w:type="character" w:customStyle="1" w:styleId="WW8Num11z0">
    <w:name w:val="WW8Num11z0"/>
    <w:rsid w:val="00735EB1"/>
    <w:rPr>
      <w:rFonts w:ascii="Helvetica" w:hAnsi="Helvetica" w:cs="Helvetica" w:hint="default"/>
      <w:b/>
      <w:bCs/>
      <w:i w:val="0"/>
      <w:iCs w:val="0"/>
      <w:strike w:val="0"/>
      <w:dstrike w:val="0"/>
      <w:color w:val="FF6600"/>
      <w:sz w:val="36"/>
      <w:szCs w:val="36"/>
    </w:rPr>
  </w:style>
  <w:style w:type="character" w:customStyle="1" w:styleId="WW8Num11z1">
    <w:name w:val="WW8Num11z1"/>
    <w:rsid w:val="00735EB1"/>
    <w:rPr>
      <w:rFonts w:ascii="Helvetica" w:hAnsi="Helvetica" w:cs="Helvetica" w:hint="default"/>
      <w:color w:val="808080"/>
      <w:sz w:val="32"/>
      <w:szCs w:val="32"/>
    </w:rPr>
  </w:style>
  <w:style w:type="character" w:customStyle="1" w:styleId="WW8Num11z2">
    <w:name w:val="WW8Num11z2"/>
    <w:rsid w:val="00735EB1"/>
    <w:rPr>
      <w:rFonts w:ascii="Helvetica" w:hAnsi="Helvetica" w:cs="Helvetica" w:hint="default"/>
      <w:color w:val="808080"/>
      <w:sz w:val="24"/>
      <w:szCs w:val="24"/>
    </w:rPr>
  </w:style>
  <w:style w:type="character" w:customStyle="1" w:styleId="WW8Num11z3">
    <w:name w:val="WW8Num11z3"/>
    <w:rsid w:val="00735EB1"/>
    <w:rPr>
      <w:rFonts w:cs="Times New Roman" w:hint="default"/>
    </w:rPr>
  </w:style>
  <w:style w:type="character" w:customStyle="1" w:styleId="WW8Num12z0">
    <w:name w:val="WW8Num12z0"/>
    <w:rsid w:val="00735EB1"/>
    <w:rPr>
      <w:rFonts w:ascii="Wingdings" w:hAnsi="Wingdings" w:cs="Wingdings" w:hint="default"/>
      <w:b/>
      <w:sz w:val="24"/>
      <w:szCs w:val="24"/>
    </w:rPr>
  </w:style>
  <w:style w:type="character" w:customStyle="1" w:styleId="WW8Num13z0">
    <w:name w:val="WW8Num13z0"/>
    <w:rsid w:val="00735EB1"/>
    <w:rPr>
      <w:rFonts w:ascii="Symbol" w:hAnsi="Symbol" w:cs="Symbol" w:hint="default"/>
    </w:rPr>
  </w:style>
  <w:style w:type="character" w:customStyle="1" w:styleId="WW8Num14z0">
    <w:name w:val="WW8Num14z0"/>
    <w:rsid w:val="00735EB1"/>
    <w:rPr>
      <w:rFonts w:cs="Times New Roman"/>
    </w:rPr>
  </w:style>
  <w:style w:type="character" w:customStyle="1" w:styleId="WW8Num15z0">
    <w:name w:val="WW8Num15z0"/>
    <w:rsid w:val="00735EB1"/>
    <w:rPr>
      <w:rFonts w:ascii="Symbol" w:hAnsi="Symbol" w:cs="Symbol" w:hint="default"/>
    </w:rPr>
  </w:style>
  <w:style w:type="character" w:customStyle="1" w:styleId="WW8Num15z2">
    <w:name w:val="WW8Num15z2"/>
    <w:rsid w:val="00735EB1"/>
    <w:rPr>
      <w:rFonts w:ascii="Georgia" w:hAnsi="Georgia" w:cs="Georgia" w:hint="default"/>
      <w:b/>
    </w:rPr>
  </w:style>
  <w:style w:type="character" w:customStyle="1" w:styleId="WW8Num15z4">
    <w:name w:val="WW8Num15z4"/>
    <w:rsid w:val="00735EB1"/>
    <w:rPr>
      <w:rFonts w:ascii="Georgia" w:hAnsi="Georgia" w:cs="Georgia" w:hint="default"/>
    </w:rPr>
  </w:style>
  <w:style w:type="character" w:customStyle="1" w:styleId="WW8Num16z0">
    <w:name w:val="WW8Num16z0"/>
    <w:rsid w:val="00735EB1"/>
    <w:rPr>
      <w:rFonts w:ascii="Wingdings" w:hAnsi="Wingdings" w:cs="Wingdings" w:hint="default"/>
      <w:b/>
    </w:rPr>
  </w:style>
  <w:style w:type="character" w:customStyle="1" w:styleId="WW8Num16z1">
    <w:name w:val="WW8Num16z1"/>
    <w:rsid w:val="00735EB1"/>
    <w:rPr>
      <w:rFonts w:cs="Times New Roman" w:hint="default"/>
      <w:b/>
    </w:rPr>
  </w:style>
  <w:style w:type="character" w:customStyle="1" w:styleId="WW8Num16z2">
    <w:name w:val="WW8Num16z2"/>
    <w:rsid w:val="00735EB1"/>
    <w:rPr>
      <w:rFonts w:ascii="Wingdings" w:hAnsi="Wingdings" w:cs="Wingdings" w:hint="default"/>
    </w:rPr>
  </w:style>
  <w:style w:type="character" w:customStyle="1" w:styleId="WW8Num16z3">
    <w:name w:val="WW8Num16z3"/>
    <w:rsid w:val="00735EB1"/>
    <w:rPr>
      <w:rFonts w:ascii="Symbol" w:hAnsi="Symbol" w:cs="Symbol" w:hint="default"/>
    </w:rPr>
  </w:style>
  <w:style w:type="character" w:customStyle="1" w:styleId="WW8Num16z4">
    <w:name w:val="WW8Num16z4"/>
    <w:rsid w:val="00735EB1"/>
    <w:rPr>
      <w:rFonts w:ascii="Courier New" w:hAnsi="Courier New" w:cs="Courier New" w:hint="default"/>
    </w:rPr>
  </w:style>
  <w:style w:type="character" w:customStyle="1" w:styleId="WW8Num17z0">
    <w:name w:val="WW8Num17z0"/>
    <w:rsid w:val="00735EB1"/>
    <w:rPr>
      <w:rFonts w:ascii="Wingdings" w:hAnsi="Wingdings" w:cs="Wingdings" w:hint="default"/>
    </w:rPr>
  </w:style>
  <w:style w:type="character" w:customStyle="1" w:styleId="WW8Num17z1">
    <w:name w:val="WW8Num17z1"/>
    <w:rsid w:val="00735EB1"/>
    <w:rPr>
      <w:rFonts w:ascii="Courier New" w:hAnsi="Courier New" w:cs="Courier New" w:hint="default"/>
    </w:rPr>
  </w:style>
  <w:style w:type="character" w:customStyle="1" w:styleId="WW8Num17z3">
    <w:name w:val="WW8Num17z3"/>
    <w:rsid w:val="00735EB1"/>
    <w:rPr>
      <w:rFonts w:ascii="Symbol" w:hAnsi="Symbol" w:cs="Symbol" w:hint="default"/>
    </w:rPr>
  </w:style>
  <w:style w:type="character" w:customStyle="1" w:styleId="WW8Num18z0">
    <w:name w:val="WW8Num18z0"/>
    <w:rsid w:val="00735EB1"/>
    <w:rPr>
      <w:rFonts w:ascii="Gill Sans MT" w:eastAsia="Wingdings" w:hAnsi="Gill Sans MT" w:cs="Times New Roman" w:hint="default"/>
      <w:b w:val="0"/>
      <w:i w:val="0"/>
      <w:sz w:val="24"/>
      <w:szCs w:val="24"/>
    </w:rPr>
  </w:style>
  <w:style w:type="character" w:customStyle="1" w:styleId="WW8Num19z0">
    <w:name w:val="WW8Num19z0"/>
    <w:rsid w:val="00735EB1"/>
    <w:rPr>
      <w:rFonts w:ascii="Helvetica" w:hAnsi="Helvetica" w:cs="Helvetica"/>
      <w:b/>
      <w:color w:val="FF6600"/>
      <w:spacing w:val="20"/>
      <w:position w:val="0"/>
      <w:sz w:val="20"/>
      <w:vertAlign w:val="baseline"/>
    </w:rPr>
  </w:style>
  <w:style w:type="character" w:customStyle="1" w:styleId="WW8Num19z1">
    <w:name w:val="WW8Num19z1"/>
    <w:rsid w:val="00735EB1"/>
    <w:rPr>
      <w:rFonts w:ascii="Helvetica" w:hAnsi="Helvetica" w:cs="Helvetica"/>
      <w:color w:val="FF6600"/>
      <w:sz w:val="20"/>
    </w:rPr>
  </w:style>
  <w:style w:type="character" w:customStyle="1" w:styleId="WW8Num19z2">
    <w:name w:val="WW8Num19z2"/>
    <w:rsid w:val="00735EB1"/>
    <w:rPr>
      <w:rFonts w:ascii="Helvetica" w:hAnsi="Helvetica" w:cs="Helvetica" w:hint="default"/>
      <w:color w:val="FF6600"/>
      <w:sz w:val="20"/>
    </w:rPr>
  </w:style>
  <w:style w:type="character" w:customStyle="1" w:styleId="WW8Num19z5">
    <w:name w:val="WW8Num19z5"/>
    <w:rsid w:val="00735EB1"/>
    <w:rPr>
      <w:rFonts w:ascii="Helvetica" w:hAnsi="Helvetica" w:cs="Helvetica" w:hint="default"/>
      <w:color w:val="FF6600"/>
    </w:rPr>
  </w:style>
  <w:style w:type="character" w:customStyle="1" w:styleId="WW8Num20z0">
    <w:name w:val="WW8Num20z0"/>
    <w:rsid w:val="00735EB1"/>
    <w:rPr>
      <w:rFonts w:ascii="Wingdings" w:hAnsi="Wingdings" w:cs="Wingdings" w:hint="default"/>
    </w:rPr>
  </w:style>
  <w:style w:type="character" w:customStyle="1" w:styleId="WW8Num21z0">
    <w:name w:val="WW8Num21z0"/>
    <w:rsid w:val="00735EB1"/>
    <w:rPr>
      <w:rFonts w:cs="Times New Roman" w:hint="default"/>
    </w:rPr>
  </w:style>
  <w:style w:type="character" w:customStyle="1" w:styleId="WW8Num22z0">
    <w:name w:val="WW8Num22z0"/>
    <w:rsid w:val="00735EB1"/>
    <w:rPr>
      <w:rFonts w:ascii="Symbol" w:hAnsi="Symbol" w:cs="Symbol" w:hint="default"/>
    </w:rPr>
  </w:style>
  <w:style w:type="character" w:customStyle="1" w:styleId="WW8Num22z1">
    <w:name w:val="WW8Num22z1"/>
    <w:rsid w:val="00735EB1"/>
    <w:rPr>
      <w:rFonts w:ascii="Courier New" w:hAnsi="Courier New" w:cs="Courier New" w:hint="default"/>
    </w:rPr>
  </w:style>
  <w:style w:type="character" w:customStyle="1" w:styleId="WW8Num22z2">
    <w:name w:val="WW8Num22z2"/>
    <w:rsid w:val="00735EB1"/>
    <w:rPr>
      <w:rFonts w:ascii="Wingdings" w:hAnsi="Wingdings" w:cs="Wingdings" w:hint="default"/>
    </w:rPr>
  </w:style>
  <w:style w:type="character" w:customStyle="1" w:styleId="WW8Num23z0">
    <w:name w:val="WW8Num23z0"/>
    <w:rsid w:val="00735EB1"/>
    <w:rPr>
      <w:rFonts w:ascii="Liberation Serif" w:eastAsia="Wingdings" w:hAnsi="Liberation Serif" w:cs="Gill Sans MT" w:hint="default"/>
      <w:sz w:val="24"/>
      <w:szCs w:val="24"/>
    </w:rPr>
  </w:style>
  <w:style w:type="character" w:customStyle="1" w:styleId="WW8Num24z0">
    <w:name w:val="WW8Num24z0"/>
    <w:rsid w:val="00735EB1"/>
    <w:rPr>
      <w:rFonts w:cs="Times New Roman" w:hint="default"/>
    </w:rPr>
  </w:style>
  <w:style w:type="character" w:customStyle="1" w:styleId="WW8Num24z1">
    <w:name w:val="WW8Num24z1"/>
    <w:rsid w:val="00735EB1"/>
    <w:rPr>
      <w:rFonts w:cs="Times New Roman"/>
    </w:rPr>
  </w:style>
  <w:style w:type="character" w:customStyle="1" w:styleId="WW8Num25z0">
    <w:name w:val="WW8Num25z0"/>
    <w:rsid w:val="00735EB1"/>
    <w:rPr>
      <w:rFonts w:ascii="Gill Sans MT" w:eastAsia="Wingdings" w:hAnsi="Gill Sans MT" w:cs="Times New Roman" w:hint="default"/>
      <w:b w:val="0"/>
      <w:i w:val="0"/>
      <w:sz w:val="24"/>
      <w:szCs w:val="24"/>
    </w:rPr>
  </w:style>
  <w:style w:type="character" w:customStyle="1" w:styleId="WW8Num26z0">
    <w:name w:val="WW8Num26z0"/>
    <w:rsid w:val="00735EB1"/>
    <w:rPr>
      <w:rFonts w:ascii="Gill Sans MT" w:hAnsi="Gill Sans MT" w:cs="Times New Roman" w:hint="default"/>
      <w:sz w:val="24"/>
      <w:szCs w:val="24"/>
    </w:rPr>
  </w:style>
  <w:style w:type="character" w:customStyle="1" w:styleId="WW8Num27z0">
    <w:name w:val="WW8Num27z0"/>
    <w:rsid w:val="00735EB1"/>
    <w:rPr>
      <w:rFonts w:cs="Times New Roman" w:hint="default"/>
    </w:rPr>
  </w:style>
  <w:style w:type="character" w:customStyle="1" w:styleId="WW8Num12z1">
    <w:name w:val="WW8Num12z1"/>
    <w:rsid w:val="00735EB1"/>
    <w:rPr>
      <w:rFonts w:cs="Times New Roman"/>
    </w:rPr>
  </w:style>
  <w:style w:type="character" w:customStyle="1" w:styleId="WW8Num12z2">
    <w:name w:val="WW8Num12z2"/>
    <w:rsid w:val="00735EB1"/>
    <w:rPr>
      <w:rFonts w:ascii="Arial" w:hAnsi="Arial" w:cs="Arial"/>
    </w:rPr>
  </w:style>
  <w:style w:type="character" w:customStyle="1" w:styleId="WW8Num13z1">
    <w:name w:val="WW8Num13z1"/>
    <w:rsid w:val="00735EB1"/>
    <w:rPr>
      <w:rFonts w:ascii="Arial" w:eastAsia="Times New Roman" w:hAnsi="Arial" w:cs="Arial"/>
    </w:rPr>
  </w:style>
  <w:style w:type="character" w:customStyle="1" w:styleId="WW8Num17z2">
    <w:name w:val="WW8Num17z2"/>
    <w:rsid w:val="00735EB1"/>
    <w:rPr>
      <w:rFonts w:ascii="Wingdings" w:hAnsi="Wingdings" w:cs="Wingdings" w:hint="default"/>
    </w:rPr>
  </w:style>
  <w:style w:type="character" w:customStyle="1" w:styleId="WW8Num18z1">
    <w:name w:val="WW8Num18z1"/>
    <w:rsid w:val="00735EB1"/>
    <w:rPr>
      <w:rFonts w:cs="Times New Roman"/>
    </w:rPr>
  </w:style>
  <w:style w:type="character" w:customStyle="1" w:styleId="WW8Num20z1">
    <w:name w:val="WW8Num20z1"/>
    <w:rsid w:val="00735EB1"/>
    <w:rPr>
      <w:rFonts w:ascii="Helvetica" w:hAnsi="Helvetica" w:cs="Helvetica" w:hint="default"/>
      <w:color w:val="808080"/>
      <w:sz w:val="32"/>
      <w:szCs w:val="32"/>
    </w:rPr>
  </w:style>
  <w:style w:type="character" w:customStyle="1" w:styleId="WW8Num20z2">
    <w:name w:val="WW8Num20z2"/>
    <w:rsid w:val="00735EB1"/>
    <w:rPr>
      <w:rFonts w:ascii="Helvetica" w:hAnsi="Helvetica" w:cs="Helvetica" w:hint="default"/>
      <w:color w:val="808080"/>
      <w:sz w:val="24"/>
      <w:szCs w:val="24"/>
    </w:rPr>
  </w:style>
  <w:style w:type="character" w:customStyle="1" w:styleId="WW8Num20z3">
    <w:name w:val="WW8Num20z3"/>
    <w:rsid w:val="00735EB1"/>
    <w:rPr>
      <w:rFonts w:cs="Times New Roman" w:hint="default"/>
    </w:rPr>
  </w:style>
  <w:style w:type="character" w:customStyle="1" w:styleId="WW8Num21z1">
    <w:name w:val="WW8Num21z1"/>
    <w:rsid w:val="00735EB1"/>
    <w:rPr>
      <w:rFonts w:ascii="Courier New" w:hAnsi="Courier New" w:cs="Courier New" w:hint="default"/>
    </w:rPr>
  </w:style>
  <w:style w:type="character" w:customStyle="1" w:styleId="WW8Num21z2">
    <w:name w:val="WW8Num21z2"/>
    <w:rsid w:val="00735EB1"/>
    <w:rPr>
      <w:rFonts w:ascii="Wingdings" w:hAnsi="Wingdings" w:cs="Wingdings" w:hint="default"/>
    </w:rPr>
  </w:style>
  <w:style w:type="character" w:customStyle="1" w:styleId="WW8Num21z3">
    <w:name w:val="WW8Num21z3"/>
    <w:rsid w:val="00735EB1"/>
    <w:rPr>
      <w:rFonts w:ascii="Symbol" w:hAnsi="Symbol" w:cs="Symbol" w:hint="default"/>
    </w:rPr>
  </w:style>
  <w:style w:type="character" w:customStyle="1" w:styleId="WW8Num22z4">
    <w:name w:val="WW8Num22z4"/>
    <w:rsid w:val="00735EB1"/>
    <w:rPr>
      <w:rFonts w:ascii="Courier New" w:hAnsi="Courier New" w:cs="Courier New" w:hint="default"/>
    </w:rPr>
  </w:style>
  <w:style w:type="character" w:customStyle="1" w:styleId="WW8Num25z2">
    <w:name w:val="WW8Num25z2"/>
    <w:rsid w:val="00735EB1"/>
    <w:rPr>
      <w:rFonts w:ascii="Georgia" w:hAnsi="Georgia" w:cs="Georgia" w:hint="default"/>
      <w:b/>
    </w:rPr>
  </w:style>
  <w:style w:type="character" w:customStyle="1" w:styleId="WW8Num25z4">
    <w:name w:val="WW8Num25z4"/>
    <w:rsid w:val="00735EB1"/>
    <w:rPr>
      <w:rFonts w:ascii="Georgia" w:hAnsi="Georgia" w:cs="Georgia" w:hint="default"/>
    </w:rPr>
  </w:style>
  <w:style w:type="character" w:customStyle="1" w:styleId="WW8Num26z1">
    <w:name w:val="WW8Num26z1"/>
    <w:rsid w:val="00735EB1"/>
    <w:rPr>
      <w:rFonts w:cs="Times New Roman" w:hint="default"/>
      <w:b/>
    </w:rPr>
  </w:style>
  <w:style w:type="character" w:customStyle="1" w:styleId="WW8Num26z2">
    <w:name w:val="WW8Num26z2"/>
    <w:rsid w:val="00735EB1"/>
    <w:rPr>
      <w:rFonts w:ascii="Wingdings" w:hAnsi="Wingdings" w:cs="Wingdings" w:hint="default"/>
    </w:rPr>
  </w:style>
  <w:style w:type="character" w:customStyle="1" w:styleId="WW8Num26z3">
    <w:name w:val="WW8Num26z3"/>
    <w:rsid w:val="00735EB1"/>
    <w:rPr>
      <w:rFonts w:ascii="Symbol" w:hAnsi="Symbol" w:cs="Symbol" w:hint="default"/>
    </w:rPr>
  </w:style>
  <w:style w:type="character" w:customStyle="1" w:styleId="WW8Num26z4">
    <w:name w:val="WW8Num26z4"/>
    <w:rsid w:val="00735EB1"/>
    <w:rPr>
      <w:rFonts w:ascii="Courier New" w:hAnsi="Courier New" w:cs="Courier New" w:hint="default"/>
    </w:rPr>
  </w:style>
  <w:style w:type="character" w:customStyle="1" w:styleId="WW8Num27z1">
    <w:name w:val="WW8Num27z1"/>
    <w:rsid w:val="00735EB1"/>
    <w:rPr>
      <w:rFonts w:ascii="Courier New" w:hAnsi="Courier New" w:cs="Courier New" w:hint="default"/>
    </w:rPr>
  </w:style>
  <w:style w:type="character" w:customStyle="1" w:styleId="WW8Num27z2">
    <w:name w:val="WW8Num27z2"/>
    <w:rsid w:val="00735EB1"/>
    <w:rPr>
      <w:rFonts w:ascii="Wingdings" w:hAnsi="Wingdings" w:cs="Wingdings" w:hint="default"/>
    </w:rPr>
  </w:style>
  <w:style w:type="character" w:customStyle="1" w:styleId="WW8Num27z3">
    <w:name w:val="WW8Num27z3"/>
    <w:rsid w:val="00735EB1"/>
    <w:rPr>
      <w:rFonts w:ascii="Symbol" w:hAnsi="Symbol" w:cs="Symbol" w:hint="default"/>
    </w:rPr>
  </w:style>
  <w:style w:type="character" w:customStyle="1" w:styleId="WW8Num28z0">
    <w:name w:val="WW8Num28z0"/>
    <w:rsid w:val="00735EB1"/>
    <w:rPr>
      <w:rFonts w:ascii="Wingdings" w:eastAsia="Times New Roman" w:hAnsi="Wingdings" w:cs="Wingdings" w:hint="default"/>
    </w:rPr>
  </w:style>
  <w:style w:type="character" w:customStyle="1" w:styleId="WW8Num28z1">
    <w:name w:val="WW8Num28z1"/>
    <w:rsid w:val="00735EB1"/>
    <w:rPr>
      <w:rFonts w:ascii="Courier New" w:hAnsi="Courier New" w:cs="Courier New" w:hint="default"/>
    </w:rPr>
  </w:style>
  <w:style w:type="character" w:customStyle="1" w:styleId="WW8Num28z2">
    <w:name w:val="WW8Num28z2"/>
    <w:rsid w:val="00735EB1"/>
    <w:rPr>
      <w:rFonts w:ascii="Wingdings" w:hAnsi="Wingdings" w:cs="Wingdings" w:hint="default"/>
    </w:rPr>
  </w:style>
  <w:style w:type="character" w:customStyle="1" w:styleId="WW8Num28z3">
    <w:name w:val="WW8Num28z3"/>
    <w:rsid w:val="00735EB1"/>
    <w:rPr>
      <w:rFonts w:ascii="Symbol" w:hAnsi="Symbol" w:cs="Symbol" w:hint="default"/>
    </w:rPr>
  </w:style>
  <w:style w:type="character" w:customStyle="1" w:styleId="WW8Num29z0">
    <w:name w:val="WW8Num29z0"/>
    <w:rsid w:val="00735EB1"/>
    <w:rPr>
      <w:rFonts w:ascii="Gill Sans MT" w:eastAsia="Wingdings" w:hAnsi="Gill Sans MT" w:cs="Times New Roman" w:hint="default"/>
      <w:b w:val="0"/>
      <w:i w:val="0"/>
      <w:sz w:val="24"/>
      <w:szCs w:val="24"/>
    </w:rPr>
  </w:style>
  <w:style w:type="character" w:customStyle="1" w:styleId="WW8Num29z2">
    <w:name w:val="WW8Num29z2"/>
    <w:rsid w:val="00735EB1"/>
    <w:rPr>
      <w:rFonts w:ascii="Symbol" w:hAnsi="Symbol" w:cs="Symbol" w:hint="default"/>
    </w:rPr>
  </w:style>
  <w:style w:type="character" w:customStyle="1" w:styleId="WW8Num29z3">
    <w:name w:val="WW8Num29z3"/>
    <w:rsid w:val="00735EB1"/>
    <w:rPr>
      <w:rFonts w:cs="Times New Roman"/>
    </w:rPr>
  </w:style>
  <w:style w:type="character" w:customStyle="1" w:styleId="WW8Num30z0">
    <w:name w:val="WW8Num30z0"/>
    <w:rsid w:val="00735EB1"/>
    <w:rPr>
      <w:rFonts w:ascii="Helvetica" w:hAnsi="Helvetica" w:cs="Helvetica"/>
      <w:b/>
      <w:color w:val="FF6600"/>
      <w:spacing w:val="20"/>
      <w:position w:val="0"/>
      <w:sz w:val="20"/>
      <w:vertAlign w:val="baseline"/>
    </w:rPr>
  </w:style>
  <w:style w:type="character" w:customStyle="1" w:styleId="WW8Num30z1">
    <w:name w:val="WW8Num30z1"/>
    <w:rsid w:val="00735EB1"/>
    <w:rPr>
      <w:rFonts w:ascii="Helvetica" w:hAnsi="Helvetica" w:cs="Helvetica"/>
      <w:color w:val="FF6600"/>
      <w:sz w:val="20"/>
    </w:rPr>
  </w:style>
  <w:style w:type="character" w:customStyle="1" w:styleId="WW8Num30z2">
    <w:name w:val="WW8Num30z2"/>
    <w:rsid w:val="00735EB1"/>
    <w:rPr>
      <w:rFonts w:ascii="Helvetica" w:hAnsi="Helvetica" w:cs="Helvetica" w:hint="default"/>
      <w:color w:val="FF6600"/>
      <w:sz w:val="20"/>
    </w:rPr>
  </w:style>
  <w:style w:type="character" w:customStyle="1" w:styleId="WW8Num30z5">
    <w:name w:val="WW8Num30z5"/>
    <w:rsid w:val="00735EB1"/>
    <w:rPr>
      <w:rFonts w:ascii="Helvetica" w:hAnsi="Helvetica" w:cs="Helvetica" w:hint="default"/>
      <w:color w:val="FF6600"/>
    </w:rPr>
  </w:style>
  <w:style w:type="character" w:customStyle="1" w:styleId="WW8Num31z0">
    <w:name w:val="WW8Num31z0"/>
    <w:rsid w:val="00735EB1"/>
    <w:rPr>
      <w:rFonts w:ascii="Symbol" w:hAnsi="Symbol" w:cs="Symbol" w:hint="default"/>
    </w:rPr>
  </w:style>
  <w:style w:type="character" w:customStyle="1" w:styleId="WW8Num31z1">
    <w:name w:val="WW8Num31z1"/>
    <w:rsid w:val="00735EB1"/>
    <w:rPr>
      <w:rFonts w:ascii="Courier New" w:hAnsi="Courier New" w:cs="Courier New" w:hint="default"/>
    </w:rPr>
  </w:style>
  <w:style w:type="character" w:customStyle="1" w:styleId="WW8Num31z2">
    <w:name w:val="WW8Num31z2"/>
    <w:rsid w:val="00735EB1"/>
    <w:rPr>
      <w:rFonts w:ascii="Wingdings" w:hAnsi="Wingdings" w:cs="Wingdings" w:hint="default"/>
    </w:rPr>
  </w:style>
  <w:style w:type="character" w:customStyle="1" w:styleId="WW8Num32z0">
    <w:name w:val="WW8Num32z0"/>
    <w:rsid w:val="00735EB1"/>
    <w:rPr>
      <w:rFonts w:ascii="Wingdings" w:eastAsia="Times New Roman" w:hAnsi="Wingdings" w:cs="Wingdings" w:hint="default"/>
    </w:rPr>
  </w:style>
  <w:style w:type="character" w:customStyle="1" w:styleId="WW8Num32z1">
    <w:name w:val="WW8Num32z1"/>
    <w:rsid w:val="00735EB1"/>
    <w:rPr>
      <w:rFonts w:ascii="Courier New" w:hAnsi="Courier New" w:cs="Courier New" w:hint="default"/>
    </w:rPr>
  </w:style>
  <w:style w:type="character" w:customStyle="1" w:styleId="WW8Num32z2">
    <w:name w:val="WW8Num32z2"/>
    <w:rsid w:val="00735EB1"/>
    <w:rPr>
      <w:rFonts w:ascii="Wingdings" w:hAnsi="Wingdings" w:cs="Wingdings" w:hint="default"/>
    </w:rPr>
  </w:style>
  <w:style w:type="character" w:customStyle="1" w:styleId="WW8Num32z3">
    <w:name w:val="WW8Num32z3"/>
    <w:rsid w:val="00735EB1"/>
    <w:rPr>
      <w:rFonts w:ascii="Symbol" w:hAnsi="Symbol" w:cs="Symbol" w:hint="default"/>
    </w:rPr>
  </w:style>
  <w:style w:type="character" w:customStyle="1" w:styleId="WW8Num33z0">
    <w:name w:val="WW8Num33z0"/>
    <w:rsid w:val="00735EB1"/>
    <w:rPr>
      <w:rFonts w:cs="Times New Roman" w:hint="default"/>
    </w:rPr>
  </w:style>
  <w:style w:type="character" w:customStyle="1" w:styleId="WW8Num34z0">
    <w:name w:val="WW8Num34z0"/>
    <w:rsid w:val="00735EB1"/>
    <w:rPr>
      <w:rFonts w:ascii="Symbol" w:hAnsi="Symbol" w:cs="Symbol" w:hint="default"/>
    </w:rPr>
  </w:style>
  <w:style w:type="character" w:customStyle="1" w:styleId="WW8Num34z1">
    <w:name w:val="WW8Num34z1"/>
    <w:rsid w:val="00735EB1"/>
    <w:rPr>
      <w:rFonts w:ascii="Courier New" w:hAnsi="Courier New" w:cs="Courier New" w:hint="default"/>
    </w:rPr>
  </w:style>
  <w:style w:type="character" w:customStyle="1" w:styleId="WW8Num34z2">
    <w:name w:val="WW8Num34z2"/>
    <w:rsid w:val="00735EB1"/>
    <w:rPr>
      <w:rFonts w:ascii="Wingdings" w:hAnsi="Wingdings" w:cs="Wingdings" w:hint="default"/>
    </w:rPr>
  </w:style>
  <w:style w:type="character" w:customStyle="1" w:styleId="WW8Num35z0">
    <w:name w:val="WW8Num35z0"/>
    <w:rsid w:val="00735EB1"/>
    <w:rPr>
      <w:rFonts w:ascii="Gill Sans MT" w:hAnsi="Gill Sans MT" w:cs="Gill Sans MT" w:hint="default"/>
      <w:sz w:val="24"/>
      <w:szCs w:val="24"/>
    </w:rPr>
  </w:style>
  <w:style w:type="character" w:customStyle="1" w:styleId="WW8Num36z0">
    <w:name w:val="WW8Num36z0"/>
    <w:rsid w:val="00735EB1"/>
    <w:rPr>
      <w:rFonts w:cs="Times New Roman" w:hint="default"/>
    </w:rPr>
  </w:style>
  <w:style w:type="character" w:customStyle="1" w:styleId="WW8Num36z1">
    <w:name w:val="WW8Num36z1"/>
    <w:rsid w:val="00735EB1"/>
    <w:rPr>
      <w:rFonts w:cs="Times New Roman"/>
    </w:rPr>
  </w:style>
  <w:style w:type="character" w:customStyle="1" w:styleId="WW8Num37z0">
    <w:name w:val="WW8Num37z0"/>
    <w:rsid w:val="00735EB1"/>
    <w:rPr>
      <w:rFonts w:cs="Times New Roman"/>
    </w:rPr>
  </w:style>
  <w:style w:type="character" w:customStyle="1" w:styleId="WW8Num38z0">
    <w:name w:val="WW8Num38z0"/>
    <w:rsid w:val="00735EB1"/>
    <w:rPr>
      <w:rFonts w:ascii="Gill Sans MT" w:hAnsi="Gill Sans MT" w:cs="Times New Roman" w:hint="default"/>
      <w:b w:val="0"/>
      <w:i w:val="0"/>
      <w:sz w:val="24"/>
      <w:szCs w:val="24"/>
    </w:rPr>
  </w:style>
  <w:style w:type="character" w:customStyle="1" w:styleId="WW8Num38z1">
    <w:name w:val="WW8Num38z1"/>
    <w:rsid w:val="00735EB1"/>
    <w:rPr>
      <w:rFonts w:cs="Times New Roman"/>
    </w:rPr>
  </w:style>
  <w:style w:type="character" w:customStyle="1" w:styleId="WW8Num39z0">
    <w:name w:val="WW8Num39z0"/>
    <w:rsid w:val="00735EB1"/>
    <w:rPr>
      <w:rFonts w:ascii="Arial" w:hAnsi="Arial" w:cs="Arial" w:hint="default"/>
      <w:b w:val="0"/>
      <w:i w:val="0"/>
      <w:sz w:val="22"/>
      <w:szCs w:val="22"/>
    </w:rPr>
  </w:style>
  <w:style w:type="character" w:customStyle="1" w:styleId="WW8Num39z1">
    <w:name w:val="WW8Num39z1"/>
    <w:rsid w:val="00735EB1"/>
    <w:rPr>
      <w:rFonts w:ascii="Times New Roman" w:eastAsia="Times New Roman" w:hAnsi="Times New Roman" w:cs="Times New Roman" w:hint="default"/>
      <w:b w:val="0"/>
      <w:i w:val="0"/>
      <w:sz w:val="24"/>
    </w:rPr>
  </w:style>
  <w:style w:type="character" w:customStyle="1" w:styleId="WW8Num39z2">
    <w:name w:val="WW8Num39z2"/>
    <w:rsid w:val="00735EB1"/>
  </w:style>
  <w:style w:type="character" w:customStyle="1" w:styleId="WW8Num39z3">
    <w:name w:val="WW8Num39z3"/>
    <w:rsid w:val="00735EB1"/>
  </w:style>
  <w:style w:type="character" w:customStyle="1" w:styleId="WW8Num39z4">
    <w:name w:val="WW8Num39z4"/>
    <w:rsid w:val="00735EB1"/>
  </w:style>
  <w:style w:type="character" w:customStyle="1" w:styleId="WW8Num39z5">
    <w:name w:val="WW8Num39z5"/>
    <w:rsid w:val="00735EB1"/>
  </w:style>
  <w:style w:type="character" w:customStyle="1" w:styleId="WW8Num39z6">
    <w:name w:val="WW8Num39z6"/>
    <w:rsid w:val="00735EB1"/>
  </w:style>
  <w:style w:type="character" w:customStyle="1" w:styleId="WW8Num39z7">
    <w:name w:val="WW8Num39z7"/>
    <w:rsid w:val="00735EB1"/>
  </w:style>
  <w:style w:type="character" w:customStyle="1" w:styleId="WW8Num39z8">
    <w:name w:val="WW8Num39z8"/>
    <w:rsid w:val="00735EB1"/>
  </w:style>
  <w:style w:type="character" w:customStyle="1" w:styleId="WW8Num40z0">
    <w:name w:val="WW8Num40z0"/>
    <w:rsid w:val="00735EB1"/>
    <w:rPr>
      <w:rFonts w:ascii="Gill Sans MT" w:hAnsi="Gill Sans MT" w:cs="Times New Roman" w:hint="default"/>
      <w:sz w:val="24"/>
      <w:szCs w:val="24"/>
    </w:rPr>
  </w:style>
  <w:style w:type="character" w:customStyle="1" w:styleId="WW8Num40z1">
    <w:name w:val="WW8Num40z1"/>
    <w:rsid w:val="00735EB1"/>
    <w:rPr>
      <w:rFonts w:cs="Times New Roman"/>
    </w:rPr>
  </w:style>
  <w:style w:type="character" w:customStyle="1" w:styleId="WW8Num41z0">
    <w:name w:val="WW8Num41z0"/>
    <w:rsid w:val="00735EB1"/>
    <w:rPr>
      <w:rFonts w:cs="Times New Roman" w:hint="default"/>
    </w:rPr>
  </w:style>
  <w:style w:type="character" w:customStyle="1" w:styleId="WW8NumSt24z0">
    <w:name w:val="WW8NumSt24z0"/>
    <w:rsid w:val="00735EB1"/>
    <w:rPr>
      <w:rFonts w:ascii="Symbol" w:hAnsi="Symbol" w:cs="Symbol" w:hint="default"/>
      <w:color w:val="auto"/>
    </w:rPr>
  </w:style>
  <w:style w:type="character" w:customStyle="1" w:styleId="Carpredefinitoparagrafo1">
    <w:name w:val="Car. predefinito paragrafo1"/>
    <w:rsid w:val="00735EB1"/>
  </w:style>
  <w:style w:type="character" w:customStyle="1" w:styleId="WW8Num5z2">
    <w:name w:val="WW8Num5z2"/>
    <w:rsid w:val="00735EB1"/>
    <w:rPr>
      <w:rFonts w:ascii="Wingdings" w:hAnsi="Wingdings" w:cs="Wingdings"/>
    </w:rPr>
  </w:style>
  <w:style w:type="character" w:customStyle="1" w:styleId="WW8Num5z3">
    <w:name w:val="WW8Num5z3"/>
    <w:rsid w:val="00735EB1"/>
    <w:rPr>
      <w:rFonts w:ascii="Symbol" w:hAnsi="Symbol" w:cs="Symbol"/>
    </w:rPr>
  </w:style>
  <w:style w:type="character" w:customStyle="1" w:styleId="WW8Num5z4">
    <w:name w:val="WW8Num5z4"/>
    <w:rsid w:val="00735EB1"/>
    <w:rPr>
      <w:rFonts w:ascii="Courier New" w:hAnsi="Courier New" w:cs="Courier New"/>
    </w:rPr>
  </w:style>
  <w:style w:type="character" w:customStyle="1" w:styleId="WW8Num13z3">
    <w:name w:val="WW8Num13z3"/>
    <w:rsid w:val="00735EB1"/>
    <w:rPr>
      <w:rFonts w:ascii="Symbol" w:hAnsi="Symbol" w:cs="Symbol"/>
    </w:rPr>
  </w:style>
  <w:style w:type="character" w:customStyle="1" w:styleId="Absatz-Standardschriftart">
    <w:name w:val="Absatz-Standardschriftart"/>
    <w:rsid w:val="00735EB1"/>
  </w:style>
  <w:style w:type="character" w:customStyle="1" w:styleId="WW8Num1z1">
    <w:name w:val="WW8Num1z1"/>
    <w:rsid w:val="00735EB1"/>
    <w:rPr>
      <w:rFonts w:ascii="Courier New" w:hAnsi="Courier New" w:cs="Courier New"/>
    </w:rPr>
  </w:style>
  <w:style w:type="character" w:customStyle="1" w:styleId="WW8Num1z2">
    <w:name w:val="WW8Num1z2"/>
    <w:rsid w:val="00735EB1"/>
    <w:rPr>
      <w:rFonts w:ascii="Wingdings" w:hAnsi="Wingdings" w:cs="Wingdings"/>
      <w:color w:val="auto"/>
    </w:rPr>
  </w:style>
  <w:style w:type="character" w:customStyle="1" w:styleId="WW8Num1z3">
    <w:name w:val="WW8Num1z3"/>
    <w:rsid w:val="00735EB1"/>
    <w:rPr>
      <w:rFonts w:ascii="Symbol" w:hAnsi="Symbol" w:cs="Symbol"/>
    </w:rPr>
  </w:style>
  <w:style w:type="character" w:customStyle="1" w:styleId="WW8Num1z5">
    <w:name w:val="WW8Num1z5"/>
    <w:rsid w:val="00735EB1"/>
    <w:rPr>
      <w:rFonts w:ascii="Wingdings" w:hAnsi="Wingdings" w:cs="Wingdings"/>
    </w:rPr>
  </w:style>
  <w:style w:type="character" w:customStyle="1" w:styleId="WW8Num2z1">
    <w:name w:val="WW8Num2z1"/>
    <w:rsid w:val="00735EB1"/>
    <w:rPr>
      <w:rFonts w:ascii="Courier New" w:hAnsi="Courier New" w:cs="Courier New"/>
    </w:rPr>
  </w:style>
  <w:style w:type="character" w:customStyle="1" w:styleId="WW8Num2z2">
    <w:name w:val="WW8Num2z2"/>
    <w:rsid w:val="00735EB1"/>
    <w:rPr>
      <w:rFonts w:ascii="Wingdings" w:hAnsi="Wingdings" w:cs="Wingdings"/>
    </w:rPr>
  </w:style>
  <w:style w:type="character" w:customStyle="1" w:styleId="WW8Num5z1">
    <w:name w:val="WW8Num5z1"/>
    <w:rsid w:val="00735EB1"/>
    <w:rPr>
      <w:rFonts w:ascii="Wingdings" w:hAnsi="Wingdings" w:cs="Wingdings"/>
    </w:rPr>
  </w:style>
  <w:style w:type="character" w:customStyle="1" w:styleId="WW8Num6z2">
    <w:name w:val="WW8Num6z2"/>
    <w:rsid w:val="00735EB1"/>
    <w:rPr>
      <w:rFonts w:ascii="Arial" w:hAnsi="Arial" w:cs="Arial"/>
    </w:rPr>
  </w:style>
  <w:style w:type="character" w:customStyle="1" w:styleId="WW8Num7z1">
    <w:name w:val="WW8Num7z1"/>
    <w:rsid w:val="00735EB1"/>
    <w:rPr>
      <w:rFonts w:ascii="Courier New" w:hAnsi="Courier New" w:cs="Courier New"/>
    </w:rPr>
  </w:style>
  <w:style w:type="character" w:customStyle="1" w:styleId="WW8Num7z2">
    <w:name w:val="WW8Num7z2"/>
    <w:rsid w:val="00735EB1"/>
    <w:rPr>
      <w:rFonts w:ascii="Wingdings" w:hAnsi="Wingdings" w:cs="Wingdings"/>
      <w:sz w:val="20"/>
    </w:rPr>
  </w:style>
  <w:style w:type="character" w:customStyle="1" w:styleId="WW8Num7z3">
    <w:name w:val="WW8Num7z3"/>
    <w:rsid w:val="00735EB1"/>
    <w:rPr>
      <w:rFonts w:ascii="Symbol" w:hAnsi="Symbol" w:cs="Symbol"/>
    </w:rPr>
  </w:style>
  <w:style w:type="character" w:customStyle="1" w:styleId="WW8Num7z5">
    <w:name w:val="WW8Num7z5"/>
    <w:rsid w:val="00735EB1"/>
    <w:rPr>
      <w:rFonts w:ascii="Wingdings" w:hAnsi="Wingdings" w:cs="Wingdings"/>
    </w:rPr>
  </w:style>
  <w:style w:type="character" w:customStyle="1" w:styleId="WW8Num10z1">
    <w:name w:val="WW8Num10z1"/>
    <w:rsid w:val="00735EB1"/>
    <w:rPr>
      <w:rFonts w:ascii="Courier New" w:hAnsi="Courier New" w:cs="Courier New"/>
    </w:rPr>
  </w:style>
  <w:style w:type="character" w:customStyle="1" w:styleId="WW8Num10z2">
    <w:name w:val="WW8Num10z2"/>
    <w:rsid w:val="00735EB1"/>
    <w:rPr>
      <w:rFonts w:ascii="Wingdings" w:hAnsi="Wingdings" w:cs="Wingdings"/>
    </w:rPr>
  </w:style>
  <w:style w:type="character" w:customStyle="1" w:styleId="WW8Num10z3">
    <w:name w:val="WW8Num10z3"/>
    <w:rsid w:val="00735EB1"/>
    <w:rPr>
      <w:rFonts w:ascii="Symbol" w:hAnsi="Symbol" w:cs="Symbol"/>
    </w:rPr>
  </w:style>
  <w:style w:type="character" w:customStyle="1" w:styleId="WW8Num12z3">
    <w:name w:val="WW8Num12z3"/>
    <w:rsid w:val="00735EB1"/>
    <w:rPr>
      <w:rFonts w:ascii="Symbol" w:hAnsi="Symbol" w:cs="Symbol"/>
    </w:rPr>
  </w:style>
  <w:style w:type="character" w:customStyle="1" w:styleId="WW8Num18z2">
    <w:name w:val="WW8Num18z2"/>
    <w:rsid w:val="00735EB1"/>
    <w:rPr>
      <w:rFonts w:ascii="Wingdings" w:hAnsi="Wingdings" w:cs="Wingdings"/>
    </w:rPr>
  </w:style>
  <w:style w:type="character" w:customStyle="1" w:styleId="WW8Num18z3">
    <w:name w:val="WW8Num18z3"/>
    <w:rsid w:val="00735EB1"/>
    <w:rPr>
      <w:rFonts w:ascii="Symbol" w:hAnsi="Symbol" w:cs="Symbol"/>
    </w:rPr>
  </w:style>
  <w:style w:type="character" w:customStyle="1" w:styleId="WW8Num22z3">
    <w:name w:val="WW8Num22z3"/>
    <w:rsid w:val="00735EB1"/>
    <w:rPr>
      <w:rFonts w:ascii="Symbol" w:hAnsi="Symbol" w:cs="Symbol"/>
    </w:rPr>
  </w:style>
  <w:style w:type="character" w:customStyle="1" w:styleId="WW8Num24z2">
    <w:name w:val="WW8Num24z2"/>
    <w:rsid w:val="00735EB1"/>
    <w:rPr>
      <w:rFonts w:ascii="Wingdings" w:hAnsi="Wingdings" w:cs="Wingdings"/>
    </w:rPr>
  </w:style>
  <w:style w:type="character" w:customStyle="1" w:styleId="WW8Num24z4">
    <w:name w:val="WW8Num24z4"/>
    <w:rsid w:val="00735EB1"/>
    <w:rPr>
      <w:rFonts w:ascii="Courier New" w:hAnsi="Courier New" w:cs="Courier New"/>
    </w:rPr>
  </w:style>
  <w:style w:type="character" w:customStyle="1" w:styleId="WW8Num26z5">
    <w:name w:val="WW8Num26z5"/>
    <w:rsid w:val="00735EB1"/>
    <w:rPr>
      <w:rFonts w:ascii="Wingdings" w:hAnsi="Wingdings" w:cs="Wingdings"/>
    </w:rPr>
  </w:style>
  <w:style w:type="character" w:customStyle="1" w:styleId="WW8Num31z4">
    <w:name w:val="WW8Num31z4"/>
    <w:rsid w:val="00735EB1"/>
    <w:rPr>
      <w:rFonts w:ascii="Courier New" w:hAnsi="Courier New" w:cs="Courier New"/>
    </w:rPr>
  </w:style>
  <w:style w:type="character" w:customStyle="1" w:styleId="WW8Num35z1">
    <w:name w:val="WW8Num35z1"/>
    <w:rsid w:val="00735EB1"/>
    <w:rPr>
      <w:rFonts w:ascii="Wingdings" w:hAnsi="Wingdings" w:cs="Wingdings"/>
    </w:rPr>
  </w:style>
  <w:style w:type="character" w:customStyle="1" w:styleId="WW8Num36z2">
    <w:name w:val="WW8Num36z2"/>
    <w:rsid w:val="00735EB1"/>
    <w:rPr>
      <w:rFonts w:ascii="Wingdings" w:hAnsi="Wingdings" w:cs="Wingdings"/>
    </w:rPr>
  </w:style>
  <w:style w:type="character" w:customStyle="1" w:styleId="WW8Num36z3">
    <w:name w:val="WW8Num36z3"/>
    <w:rsid w:val="00735EB1"/>
    <w:rPr>
      <w:rFonts w:ascii="Symbol" w:hAnsi="Symbol" w:cs="Symbol"/>
    </w:rPr>
  </w:style>
  <w:style w:type="character" w:customStyle="1" w:styleId="WW8Num38z2">
    <w:name w:val="WW8Num38z2"/>
    <w:rsid w:val="00735EB1"/>
    <w:rPr>
      <w:rFonts w:ascii="Wingdings" w:hAnsi="Wingdings" w:cs="Wingdings"/>
    </w:rPr>
  </w:style>
  <w:style w:type="character" w:customStyle="1" w:styleId="WW8Num38z3">
    <w:name w:val="WW8Num38z3"/>
    <w:rsid w:val="00735EB1"/>
    <w:rPr>
      <w:rFonts w:ascii="Symbol" w:hAnsi="Symbol" w:cs="Symbol"/>
    </w:rPr>
  </w:style>
  <w:style w:type="character" w:customStyle="1" w:styleId="WW8Num42z0">
    <w:name w:val="WW8Num42z0"/>
    <w:rsid w:val="00735EB1"/>
    <w:rPr>
      <w:rFonts w:ascii="Times New Roman" w:hAnsi="Times New Roman" w:cs="Times New Roman"/>
      <w:sz w:val="24"/>
    </w:rPr>
  </w:style>
  <w:style w:type="character" w:customStyle="1" w:styleId="WW8Num42z1">
    <w:name w:val="WW8Num42z1"/>
    <w:rsid w:val="00735EB1"/>
    <w:rPr>
      <w:rFonts w:ascii="Times New Roman" w:hAnsi="Times New Roman" w:cs="Times New Roman"/>
      <w:sz w:val="24"/>
    </w:rPr>
  </w:style>
  <w:style w:type="character" w:customStyle="1" w:styleId="WW8Num43z1">
    <w:name w:val="WW8Num43z1"/>
    <w:rsid w:val="00735EB1"/>
    <w:rPr>
      <w:rFonts w:ascii="Courier New" w:hAnsi="Courier New" w:cs="Courier New"/>
    </w:rPr>
  </w:style>
  <w:style w:type="character" w:customStyle="1" w:styleId="WW8Num43z3">
    <w:name w:val="WW8Num43z3"/>
    <w:rsid w:val="00735EB1"/>
    <w:rPr>
      <w:rFonts w:ascii="Symbol" w:hAnsi="Symbol" w:cs="Symbol"/>
      <w:sz w:val="22"/>
    </w:rPr>
  </w:style>
  <w:style w:type="character" w:customStyle="1" w:styleId="WW8Num44z0">
    <w:name w:val="WW8Num44z0"/>
    <w:rsid w:val="00735EB1"/>
    <w:rPr>
      <w:rFonts w:ascii="Symbol" w:hAnsi="Symbol" w:cs="Symbol"/>
    </w:rPr>
  </w:style>
  <w:style w:type="character" w:customStyle="1" w:styleId="WW8Num44z1">
    <w:name w:val="WW8Num44z1"/>
    <w:rsid w:val="00735EB1"/>
    <w:rPr>
      <w:rFonts w:ascii="Courier New" w:hAnsi="Courier New" w:cs="Courier New"/>
    </w:rPr>
  </w:style>
  <w:style w:type="character" w:customStyle="1" w:styleId="WW8Num44z2">
    <w:name w:val="WW8Num44z2"/>
    <w:rsid w:val="00735EB1"/>
    <w:rPr>
      <w:rFonts w:ascii="Wingdings" w:hAnsi="Wingdings" w:cs="Wingdings"/>
    </w:rPr>
  </w:style>
  <w:style w:type="character" w:customStyle="1" w:styleId="WW8Num45z0">
    <w:name w:val="WW8Num45z0"/>
    <w:rsid w:val="00735EB1"/>
    <w:rPr>
      <w:rFonts w:ascii="Symbol" w:hAnsi="Symbol" w:cs="Symbol"/>
    </w:rPr>
  </w:style>
  <w:style w:type="character" w:customStyle="1" w:styleId="WW8Num45z1">
    <w:name w:val="WW8Num45z1"/>
    <w:rsid w:val="00735EB1"/>
    <w:rPr>
      <w:rFonts w:ascii="Courier New" w:hAnsi="Courier New" w:cs="Courier New"/>
    </w:rPr>
  </w:style>
  <w:style w:type="character" w:customStyle="1" w:styleId="WW8Num45z2">
    <w:name w:val="WW8Num45z2"/>
    <w:rsid w:val="00735EB1"/>
    <w:rPr>
      <w:rFonts w:ascii="Wingdings" w:hAnsi="Wingdings" w:cs="Wingdings"/>
    </w:rPr>
  </w:style>
  <w:style w:type="character" w:customStyle="1" w:styleId="WW8Num46z0">
    <w:name w:val="WW8Num46z0"/>
    <w:rsid w:val="00735EB1"/>
    <w:rPr>
      <w:rFonts w:ascii="Wingdings" w:hAnsi="Wingdings" w:cs="Wingdings"/>
    </w:rPr>
  </w:style>
  <w:style w:type="character" w:customStyle="1" w:styleId="WW8Num46z1">
    <w:name w:val="WW8Num46z1"/>
    <w:rsid w:val="00735EB1"/>
    <w:rPr>
      <w:rFonts w:ascii="Courier New" w:hAnsi="Courier New" w:cs="Courier New"/>
    </w:rPr>
  </w:style>
  <w:style w:type="character" w:customStyle="1" w:styleId="WW8Num46z3">
    <w:name w:val="WW8Num46z3"/>
    <w:rsid w:val="00735EB1"/>
    <w:rPr>
      <w:rFonts w:ascii="Symbol" w:hAnsi="Symbol" w:cs="Symbol"/>
    </w:rPr>
  </w:style>
  <w:style w:type="character" w:customStyle="1" w:styleId="WW8Num49z0">
    <w:name w:val="WW8Num49z0"/>
    <w:rsid w:val="00735EB1"/>
    <w:rPr>
      <w:rFonts w:ascii="Wingdings" w:hAnsi="Wingdings" w:cs="Wingdings"/>
      <w:color w:val="auto"/>
    </w:rPr>
  </w:style>
  <w:style w:type="character" w:customStyle="1" w:styleId="WW8Num49z1">
    <w:name w:val="WW8Num49z1"/>
    <w:rsid w:val="00735EB1"/>
    <w:rPr>
      <w:rFonts w:ascii="Courier New" w:hAnsi="Courier New" w:cs="Courier New"/>
    </w:rPr>
  </w:style>
  <w:style w:type="character" w:customStyle="1" w:styleId="WW8Num49z2">
    <w:name w:val="WW8Num49z2"/>
    <w:rsid w:val="00735EB1"/>
    <w:rPr>
      <w:rFonts w:ascii="Wingdings" w:hAnsi="Wingdings" w:cs="Wingdings"/>
    </w:rPr>
  </w:style>
  <w:style w:type="character" w:customStyle="1" w:styleId="WW8Num49z3">
    <w:name w:val="WW8Num49z3"/>
    <w:rsid w:val="00735EB1"/>
    <w:rPr>
      <w:rFonts w:ascii="Symbol" w:hAnsi="Symbol" w:cs="Symbol"/>
    </w:rPr>
  </w:style>
  <w:style w:type="character" w:customStyle="1" w:styleId="Carpredefinitoparagrafo10">
    <w:name w:val="Car. predefinito paragrafo1"/>
    <w:rsid w:val="00735EB1"/>
  </w:style>
  <w:style w:type="character" w:styleId="Numeropagina">
    <w:name w:val="page number"/>
    <w:rsid w:val="00735EB1"/>
    <w:rPr>
      <w:rFonts w:cs="Times New Roman"/>
    </w:rPr>
  </w:style>
  <w:style w:type="character" w:styleId="Collegamentoipertestuale">
    <w:name w:val="Hyperlink"/>
    <w:rsid w:val="00735EB1"/>
    <w:rPr>
      <w:color w:val="0000FF"/>
      <w:u w:val="single"/>
    </w:rPr>
  </w:style>
  <w:style w:type="character" w:customStyle="1" w:styleId="PlainTextChar">
    <w:name w:val="Plain Text Char"/>
    <w:rsid w:val="00735EB1"/>
    <w:rPr>
      <w:rFonts w:ascii="Courier New" w:hAnsi="Courier New" w:cs="Courier New"/>
    </w:rPr>
  </w:style>
  <w:style w:type="character" w:customStyle="1" w:styleId="PidipaginaCarattere">
    <w:name w:val="Piè di pagina Carattere"/>
    <w:rsid w:val="00735EB1"/>
    <w:rPr>
      <w:sz w:val="24"/>
    </w:rPr>
  </w:style>
  <w:style w:type="character" w:customStyle="1" w:styleId="Rimandocommento1">
    <w:name w:val="Rimando commento1"/>
    <w:rsid w:val="00735EB1"/>
    <w:rPr>
      <w:sz w:val="16"/>
    </w:rPr>
  </w:style>
  <w:style w:type="character" w:customStyle="1" w:styleId="RTFNum51">
    <w:name w:val="RTF_Num 5 1"/>
    <w:rsid w:val="00735EB1"/>
    <w:rPr>
      <w:rFonts w:ascii="Wingdings" w:eastAsia="Times New Roman" w:hAnsi="Wingdings" w:cs="Wingdings"/>
      <w:b/>
      <w:color w:val="auto"/>
    </w:rPr>
  </w:style>
  <w:style w:type="character" w:customStyle="1" w:styleId="RTFNum52">
    <w:name w:val="RTF_Num 5 2"/>
    <w:rsid w:val="00735EB1"/>
  </w:style>
  <w:style w:type="character" w:customStyle="1" w:styleId="RTFNum53">
    <w:name w:val="RTF_Num 5 3"/>
    <w:rsid w:val="00735EB1"/>
    <w:rPr>
      <w:rFonts w:ascii="Arial" w:hAnsi="Arial" w:cs="Arial"/>
    </w:rPr>
  </w:style>
  <w:style w:type="character" w:customStyle="1" w:styleId="RTFNum54">
    <w:name w:val="RTF_Num 5 4"/>
    <w:rsid w:val="00735EB1"/>
  </w:style>
  <w:style w:type="character" w:customStyle="1" w:styleId="RTFNum55">
    <w:name w:val="RTF_Num 5 5"/>
    <w:rsid w:val="00735EB1"/>
  </w:style>
  <w:style w:type="character" w:customStyle="1" w:styleId="RTFNum56">
    <w:name w:val="RTF_Num 5 6"/>
    <w:rsid w:val="00735EB1"/>
  </w:style>
  <w:style w:type="character" w:customStyle="1" w:styleId="RTFNum57">
    <w:name w:val="RTF_Num 5 7"/>
    <w:rsid w:val="00735EB1"/>
  </w:style>
  <w:style w:type="character" w:customStyle="1" w:styleId="RTFNum58">
    <w:name w:val="RTF_Num 5 8"/>
    <w:rsid w:val="00735EB1"/>
  </w:style>
  <w:style w:type="character" w:customStyle="1" w:styleId="RTFNum59">
    <w:name w:val="RTF_Num 5 9"/>
    <w:rsid w:val="00735EB1"/>
  </w:style>
  <w:style w:type="character" w:customStyle="1" w:styleId="RTFNum231">
    <w:name w:val="RTF_Num 23 1"/>
    <w:rsid w:val="00735EB1"/>
  </w:style>
  <w:style w:type="character" w:customStyle="1" w:styleId="RTFNum232">
    <w:name w:val="RTF_Num 23 2"/>
    <w:rsid w:val="00735EB1"/>
  </w:style>
  <w:style w:type="character" w:customStyle="1" w:styleId="RTFNum233">
    <w:name w:val="RTF_Num 23 3"/>
    <w:rsid w:val="00735EB1"/>
  </w:style>
  <w:style w:type="character" w:customStyle="1" w:styleId="RTFNum234">
    <w:name w:val="RTF_Num 23 4"/>
    <w:rsid w:val="00735EB1"/>
  </w:style>
  <w:style w:type="character" w:customStyle="1" w:styleId="RTFNum235">
    <w:name w:val="RTF_Num 23 5"/>
    <w:rsid w:val="00735EB1"/>
  </w:style>
  <w:style w:type="character" w:customStyle="1" w:styleId="RTFNum236">
    <w:name w:val="RTF_Num 23 6"/>
    <w:rsid w:val="00735EB1"/>
  </w:style>
  <w:style w:type="character" w:customStyle="1" w:styleId="RTFNum237">
    <w:name w:val="RTF_Num 23 7"/>
    <w:rsid w:val="00735EB1"/>
  </w:style>
  <w:style w:type="character" w:customStyle="1" w:styleId="RTFNum238">
    <w:name w:val="RTF_Num 23 8"/>
    <w:rsid w:val="00735EB1"/>
  </w:style>
  <w:style w:type="character" w:customStyle="1" w:styleId="RTFNum239">
    <w:name w:val="RTF_Num 23 9"/>
    <w:rsid w:val="00735EB1"/>
  </w:style>
  <w:style w:type="character" w:customStyle="1" w:styleId="RTFNum261">
    <w:name w:val="RTF_Num 26 1"/>
    <w:rsid w:val="00735EB1"/>
    <w:rPr>
      <w:rFonts w:ascii="Wingdings" w:eastAsia="Times New Roman" w:hAnsi="Wingdings" w:cs="Wingdings"/>
    </w:rPr>
  </w:style>
  <w:style w:type="character" w:customStyle="1" w:styleId="RTFNum262">
    <w:name w:val="RTF_Num 26 2"/>
    <w:rsid w:val="00735EB1"/>
    <w:rPr>
      <w:rFonts w:ascii="Courier New" w:eastAsia="Times New Roman" w:hAnsi="Courier New" w:cs="Courier New"/>
    </w:rPr>
  </w:style>
  <w:style w:type="character" w:customStyle="1" w:styleId="RTFNum263">
    <w:name w:val="RTF_Num 26 3"/>
    <w:rsid w:val="00735EB1"/>
    <w:rPr>
      <w:rFonts w:ascii="Wingdings" w:eastAsia="Times New Roman" w:hAnsi="Wingdings" w:cs="Wingdings"/>
    </w:rPr>
  </w:style>
  <w:style w:type="character" w:customStyle="1" w:styleId="RTFNum264">
    <w:name w:val="RTF_Num 26 4"/>
    <w:rsid w:val="00735EB1"/>
    <w:rPr>
      <w:rFonts w:ascii="Symbol" w:eastAsia="Times New Roman" w:hAnsi="Symbol" w:cs="Symbol"/>
    </w:rPr>
  </w:style>
  <w:style w:type="character" w:customStyle="1" w:styleId="RTFNum265">
    <w:name w:val="RTF_Num 26 5"/>
    <w:rsid w:val="00735EB1"/>
    <w:rPr>
      <w:rFonts w:ascii="Courier New" w:eastAsia="Times New Roman" w:hAnsi="Courier New" w:cs="Courier New"/>
    </w:rPr>
  </w:style>
  <w:style w:type="character" w:customStyle="1" w:styleId="RTFNum266">
    <w:name w:val="RTF_Num 26 6"/>
    <w:rsid w:val="00735EB1"/>
    <w:rPr>
      <w:rFonts w:ascii="Wingdings" w:eastAsia="Times New Roman" w:hAnsi="Wingdings" w:cs="Wingdings"/>
    </w:rPr>
  </w:style>
  <w:style w:type="character" w:customStyle="1" w:styleId="RTFNum267">
    <w:name w:val="RTF_Num 26 7"/>
    <w:rsid w:val="00735EB1"/>
    <w:rPr>
      <w:rFonts w:ascii="Symbol" w:eastAsia="Times New Roman" w:hAnsi="Symbol" w:cs="Symbol"/>
    </w:rPr>
  </w:style>
  <w:style w:type="character" w:customStyle="1" w:styleId="RTFNum268">
    <w:name w:val="RTF_Num 26 8"/>
    <w:rsid w:val="00735EB1"/>
    <w:rPr>
      <w:rFonts w:ascii="Courier New" w:eastAsia="Times New Roman" w:hAnsi="Courier New" w:cs="Courier New"/>
    </w:rPr>
  </w:style>
  <w:style w:type="character" w:customStyle="1" w:styleId="RTFNum269">
    <w:name w:val="RTF_Num 26 9"/>
    <w:rsid w:val="00735EB1"/>
    <w:rPr>
      <w:rFonts w:ascii="Wingdings" w:eastAsia="Times New Roman" w:hAnsi="Wingdings" w:cs="Wingdings"/>
    </w:rPr>
  </w:style>
  <w:style w:type="character" w:customStyle="1" w:styleId="RTFNum411">
    <w:name w:val="RTF_Num 41 1"/>
    <w:rsid w:val="00735EB1"/>
  </w:style>
  <w:style w:type="character" w:customStyle="1" w:styleId="RTFNum412">
    <w:name w:val="RTF_Num 41 2"/>
    <w:rsid w:val="00735EB1"/>
  </w:style>
  <w:style w:type="character" w:customStyle="1" w:styleId="RTFNum413">
    <w:name w:val="RTF_Num 41 3"/>
    <w:rsid w:val="00735EB1"/>
  </w:style>
  <w:style w:type="character" w:customStyle="1" w:styleId="RTFNum414">
    <w:name w:val="RTF_Num 41 4"/>
    <w:rsid w:val="00735EB1"/>
  </w:style>
  <w:style w:type="character" w:customStyle="1" w:styleId="RTFNum415">
    <w:name w:val="RTF_Num 41 5"/>
    <w:rsid w:val="00735EB1"/>
  </w:style>
  <w:style w:type="character" w:customStyle="1" w:styleId="RTFNum416">
    <w:name w:val="RTF_Num 41 6"/>
    <w:rsid w:val="00735EB1"/>
  </w:style>
  <w:style w:type="character" w:customStyle="1" w:styleId="RTFNum417">
    <w:name w:val="RTF_Num 41 7"/>
    <w:rsid w:val="00735EB1"/>
  </w:style>
  <w:style w:type="character" w:customStyle="1" w:styleId="RTFNum418">
    <w:name w:val="RTF_Num 41 8"/>
    <w:rsid w:val="00735EB1"/>
  </w:style>
  <w:style w:type="character" w:customStyle="1" w:styleId="RTFNum419">
    <w:name w:val="RTF_Num 41 9"/>
    <w:rsid w:val="00735EB1"/>
  </w:style>
  <w:style w:type="character" w:customStyle="1" w:styleId="RTFNum381">
    <w:name w:val="RTF_Num 38 1"/>
    <w:rsid w:val="00735EB1"/>
    <w:rPr>
      <w:rFonts w:ascii="Wingdings" w:eastAsia="Times New Roman" w:hAnsi="Wingdings" w:cs="Wingdings"/>
      <w:b/>
      <w:color w:val="auto"/>
    </w:rPr>
  </w:style>
  <w:style w:type="character" w:customStyle="1" w:styleId="RTFNum382">
    <w:name w:val="RTF_Num 38 2"/>
    <w:rsid w:val="00735EB1"/>
    <w:rPr>
      <w:rFonts w:ascii="Courier New" w:eastAsia="Times New Roman" w:hAnsi="Courier New" w:cs="Courier New"/>
    </w:rPr>
  </w:style>
  <w:style w:type="character" w:customStyle="1" w:styleId="RTFNum383">
    <w:name w:val="RTF_Num 38 3"/>
    <w:rsid w:val="00735EB1"/>
    <w:rPr>
      <w:rFonts w:ascii="Wingdings" w:eastAsia="Times New Roman" w:hAnsi="Wingdings" w:cs="Wingdings"/>
    </w:rPr>
  </w:style>
  <w:style w:type="character" w:customStyle="1" w:styleId="RTFNum384">
    <w:name w:val="RTF_Num 38 4"/>
    <w:rsid w:val="00735EB1"/>
    <w:rPr>
      <w:rFonts w:ascii="Symbol" w:eastAsia="Times New Roman" w:hAnsi="Symbol" w:cs="Symbol"/>
    </w:rPr>
  </w:style>
  <w:style w:type="character" w:customStyle="1" w:styleId="RTFNum385">
    <w:name w:val="RTF_Num 38 5"/>
    <w:rsid w:val="00735EB1"/>
    <w:rPr>
      <w:rFonts w:ascii="Courier New" w:eastAsia="Times New Roman" w:hAnsi="Courier New" w:cs="Courier New"/>
    </w:rPr>
  </w:style>
  <w:style w:type="character" w:customStyle="1" w:styleId="RTFNum386">
    <w:name w:val="RTF_Num 38 6"/>
    <w:rsid w:val="00735EB1"/>
    <w:rPr>
      <w:rFonts w:ascii="Wingdings" w:eastAsia="Times New Roman" w:hAnsi="Wingdings" w:cs="Wingdings"/>
    </w:rPr>
  </w:style>
  <w:style w:type="character" w:customStyle="1" w:styleId="RTFNum387">
    <w:name w:val="RTF_Num 38 7"/>
    <w:rsid w:val="00735EB1"/>
    <w:rPr>
      <w:rFonts w:ascii="Symbol" w:eastAsia="Times New Roman" w:hAnsi="Symbol" w:cs="Symbol"/>
    </w:rPr>
  </w:style>
  <w:style w:type="character" w:customStyle="1" w:styleId="RTFNum388">
    <w:name w:val="RTF_Num 38 8"/>
    <w:rsid w:val="00735EB1"/>
    <w:rPr>
      <w:rFonts w:ascii="Courier New" w:eastAsia="Times New Roman" w:hAnsi="Courier New" w:cs="Courier New"/>
    </w:rPr>
  </w:style>
  <w:style w:type="character" w:customStyle="1" w:styleId="RTFNum389">
    <w:name w:val="RTF_Num 38 9"/>
    <w:rsid w:val="00735EB1"/>
    <w:rPr>
      <w:rFonts w:ascii="Wingdings" w:eastAsia="Times New Roman" w:hAnsi="Wingdings" w:cs="Wingdings"/>
    </w:rPr>
  </w:style>
  <w:style w:type="character" w:customStyle="1" w:styleId="HeaderChar">
    <w:name w:val="Header Char"/>
    <w:rsid w:val="00735EB1"/>
    <w:rPr>
      <w:rFonts w:ascii="Calibri" w:hAnsi="Calibri" w:cs="Times New Roman"/>
      <w:sz w:val="16"/>
    </w:rPr>
  </w:style>
  <w:style w:type="character" w:customStyle="1" w:styleId="TestonormaleCarattere1">
    <w:name w:val="Testo normale Carattere1"/>
    <w:rsid w:val="00735EB1"/>
    <w:rPr>
      <w:rFonts w:ascii="Courier New" w:hAnsi="Courier New" w:cs="Courier New"/>
    </w:rPr>
  </w:style>
  <w:style w:type="character" w:customStyle="1" w:styleId="BodyTextIndent3Char">
    <w:name w:val="Body Text Indent 3 Char"/>
    <w:rsid w:val="00735EB1"/>
    <w:rPr>
      <w:sz w:val="16"/>
    </w:rPr>
  </w:style>
  <w:style w:type="character" w:customStyle="1" w:styleId="Heading4Char">
    <w:name w:val="Heading 4 Char"/>
    <w:rsid w:val="00735EB1"/>
    <w:rPr>
      <w:rFonts w:ascii="Calibri Light" w:eastAsia="MS Gothic" w:hAnsi="Calibri Light" w:cs="Calibri Light"/>
      <w:bCs/>
      <w:i/>
      <w:iCs/>
      <w:color w:val="44546A"/>
      <w:sz w:val="28"/>
      <w:szCs w:val="28"/>
      <w:lang w:val="it-IT" w:bidi="ar-SA"/>
    </w:rPr>
  </w:style>
  <w:style w:type="character" w:customStyle="1" w:styleId="TitleChar">
    <w:name w:val="Title Char"/>
    <w:rsid w:val="00735EB1"/>
    <w:rPr>
      <w:rFonts w:ascii="Calibri Light" w:eastAsia="MS Gothic" w:hAnsi="Calibri Light" w:cs="Times New Roman"/>
      <w:b/>
      <w:i/>
      <w:spacing w:val="5"/>
      <w:kern w:val="1"/>
      <w:sz w:val="52"/>
      <w:szCs w:val="52"/>
    </w:rPr>
  </w:style>
  <w:style w:type="character" w:customStyle="1" w:styleId="Caratterenotaapidipagina">
    <w:name w:val="Carattere nota a piè di pagina"/>
    <w:rsid w:val="00735EB1"/>
    <w:rPr>
      <w:color w:val="000000"/>
      <w:sz w:val="16"/>
    </w:rPr>
  </w:style>
  <w:style w:type="character" w:customStyle="1" w:styleId="FootnoteTextChar">
    <w:name w:val="Footnote Text Char"/>
    <w:rsid w:val="00735EB1"/>
    <w:rPr>
      <w:rFonts w:cs="Times New Roman"/>
    </w:rPr>
  </w:style>
  <w:style w:type="character" w:customStyle="1" w:styleId="Heading3Char">
    <w:name w:val="Heading 3 Char"/>
    <w:rsid w:val="00735EB1"/>
    <w:rPr>
      <w:rFonts w:ascii="Calibri Light" w:eastAsia="MS Gothic" w:hAnsi="Calibri Light" w:cs="Calibri Light"/>
      <w:b/>
      <w:bCs/>
      <w:i/>
      <w:color w:val="44546A"/>
      <w:sz w:val="28"/>
      <w:szCs w:val="28"/>
      <w:lang w:val="it-IT" w:bidi="ar-SA"/>
    </w:rPr>
  </w:style>
  <w:style w:type="character" w:customStyle="1" w:styleId="Heading8Char">
    <w:name w:val="Heading 8 Char"/>
    <w:rsid w:val="00735EB1"/>
    <w:rPr>
      <w:rFonts w:ascii="Calibri Light" w:eastAsia="MS Gothic" w:hAnsi="Calibri Light" w:cs="Calibri Light"/>
      <w:i/>
      <w:lang w:val="it-IT" w:bidi="ar-SA"/>
    </w:rPr>
  </w:style>
  <w:style w:type="character" w:customStyle="1" w:styleId="Heading1Char">
    <w:name w:val="Heading 1 Char"/>
    <w:rsid w:val="00735EB1"/>
    <w:rPr>
      <w:rFonts w:ascii="Calibri Light" w:eastAsia="MS Gothic" w:hAnsi="Calibri Light" w:cs="Calibri Light"/>
      <w:b/>
      <w:bCs/>
      <w:i/>
      <w:sz w:val="56"/>
      <w:szCs w:val="28"/>
      <w:lang w:val="it-IT" w:bidi="ar-SA"/>
    </w:rPr>
  </w:style>
  <w:style w:type="character" w:customStyle="1" w:styleId="CommentReference">
    <w:name w:val="Comment Reference"/>
    <w:rsid w:val="00735EB1"/>
    <w:rPr>
      <w:sz w:val="16"/>
    </w:rPr>
  </w:style>
  <w:style w:type="character" w:customStyle="1" w:styleId="CommentTextChar">
    <w:name w:val="Comment Text Char"/>
    <w:rsid w:val="00735EB1"/>
    <w:rPr>
      <w:rFonts w:cs="Times New Roman"/>
    </w:rPr>
  </w:style>
  <w:style w:type="character" w:customStyle="1" w:styleId="CommentSubjectChar">
    <w:name w:val="Comment Subject Char"/>
    <w:rsid w:val="00735EB1"/>
    <w:rPr>
      <w:rFonts w:cs="Times New Roman"/>
      <w:b/>
      <w:bCs/>
    </w:rPr>
  </w:style>
  <w:style w:type="character" w:customStyle="1" w:styleId="Heading2Char">
    <w:name w:val="Heading 2 Char"/>
    <w:rsid w:val="00735EB1"/>
    <w:rPr>
      <w:rFonts w:ascii="Calibri Light" w:eastAsia="MS Gothic" w:hAnsi="Calibri Light" w:cs="Calibri Light"/>
      <w:b/>
      <w:bCs/>
      <w:i/>
      <w:color w:val="44546A"/>
      <w:sz w:val="32"/>
      <w:szCs w:val="26"/>
      <w:lang w:val="it-IT" w:bidi="ar-SA"/>
    </w:rPr>
  </w:style>
  <w:style w:type="character" w:customStyle="1" w:styleId="Heading5Char">
    <w:name w:val="Heading 5 Char"/>
    <w:rsid w:val="00735EB1"/>
    <w:rPr>
      <w:rFonts w:ascii="Calibri Light" w:eastAsia="MS Gothic" w:hAnsi="Calibri Light" w:cs="Calibri Light"/>
      <w:i/>
      <w:color w:val="44546A"/>
      <w:sz w:val="24"/>
      <w:szCs w:val="24"/>
      <w:lang w:val="it-IT" w:bidi="ar-SA"/>
    </w:rPr>
  </w:style>
  <w:style w:type="character" w:customStyle="1" w:styleId="Heading6Char">
    <w:name w:val="Heading 6 Char"/>
    <w:rsid w:val="00735EB1"/>
    <w:rPr>
      <w:rFonts w:ascii="Calibri Light" w:eastAsia="MS Gothic" w:hAnsi="Calibri Light" w:cs="Calibri Light"/>
      <w:iCs/>
      <w:color w:val="5B9BD5"/>
      <w:sz w:val="24"/>
      <w:szCs w:val="24"/>
      <w:lang w:val="it-IT" w:bidi="ar-SA"/>
    </w:rPr>
  </w:style>
  <w:style w:type="character" w:customStyle="1" w:styleId="Heading7Char">
    <w:name w:val="Heading 7 Char"/>
    <w:rsid w:val="00735EB1"/>
    <w:rPr>
      <w:rFonts w:ascii="Calibri Light" w:eastAsia="MS Gothic" w:hAnsi="Calibri Light" w:cs="Calibri Light"/>
      <w:i/>
      <w:iCs/>
      <w:lang w:val="it-IT" w:bidi="ar-SA"/>
    </w:rPr>
  </w:style>
  <w:style w:type="character" w:customStyle="1" w:styleId="Heading9Char">
    <w:name w:val="Heading 9 Char"/>
    <w:rsid w:val="00735EB1"/>
    <w:rPr>
      <w:rFonts w:ascii="Calibri Light" w:eastAsia="MS Gothic" w:hAnsi="Calibri Light" w:cs="Calibri Light"/>
      <w:i/>
      <w:iCs/>
      <w:lang w:val="it-IT" w:bidi="ar-SA"/>
    </w:rPr>
  </w:style>
  <w:style w:type="character" w:customStyle="1" w:styleId="FooterChar">
    <w:name w:val="Footer Char"/>
    <w:rsid w:val="00735EB1"/>
    <w:rPr>
      <w:sz w:val="24"/>
    </w:rPr>
  </w:style>
  <w:style w:type="character" w:customStyle="1" w:styleId="StileTitolo1Helvetica18ptNonGrassettoArancioneAllineCarattere">
    <w:name w:val="Stile Titolo 1 + Helvetica 18 pt Non Grassetto Arancione Alline... Carattere"/>
    <w:rsid w:val="00735EB1"/>
    <w:rPr>
      <w:rFonts w:ascii="Arial" w:eastAsia="MS Gothic" w:hAnsi="Arial" w:cs="Arial"/>
      <w:b/>
      <w:bCs/>
      <w:i/>
      <w:color w:val="FF6600"/>
      <w:sz w:val="36"/>
      <w:szCs w:val="36"/>
      <w:lang w:val="it-IT" w:bidi="ar-SA"/>
    </w:rPr>
  </w:style>
  <w:style w:type="character" w:customStyle="1" w:styleId="BodyTextChar">
    <w:name w:val="Body Text Char"/>
    <w:rsid w:val="00735EB1"/>
    <w:rPr>
      <w:rFonts w:cs="Times New Roman"/>
    </w:rPr>
  </w:style>
  <w:style w:type="character" w:customStyle="1" w:styleId="StileCenturyGothicCorsivoBlu">
    <w:name w:val="Stile Century Gothic Corsivo Blu"/>
    <w:rsid w:val="00735EB1"/>
    <w:rPr>
      <w:rFonts w:ascii="Century Gothic" w:hAnsi="Century Gothic" w:cs="Century Gothic"/>
      <w:i/>
    </w:rPr>
  </w:style>
  <w:style w:type="character" w:customStyle="1" w:styleId="Corpodeltesto1Carattere">
    <w:name w:val="Corpo del testo 1 Carattere"/>
    <w:rsid w:val="00735EB1"/>
    <w:rPr>
      <w:rFonts w:ascii="Helvetica" w:hAnsi="Helvetica" w:cs="Helvetica"/>
    </w:rPr>
  </w:style>
  <w:style w:type="character" w:customStyle="1" w:styleId="CarattereCarattere6">
    <w:name w:val="Carattere Carattere6"/>
    <w:rsid w:val="00735EB1"/>
    <w:rPr>
      <w:rFonts w:ascii="Arial" w:hAnsi="Arial" w:cs="Arial"/>
      <w:b/>
      <w:kern w:val="1"/>
      <w:sz w:val="32"/>
      <w:lang w:val="it-IT"/>
    </w:rPr>
  </w:style>
  <w:style w:type="character" w:customStyle="1" w:styleId="EndnoteTextChar">
    <w:name w:val="Endnote Text Char"/>
    <w:rsid w:val="00735EB1"/>
    <w:rPr>
      <w:rFonts w:ascii="Calibri" w:hAnsi="Calibri" w:cs="Calibri"/>
    </w:rPr>
  </w:style>
  <w:style w:type="character" w:customStyle="1" w:styleId="BalloonTextChar">
    <w:name w:val="Balloon Text Char"/>
    <w:rsid w:val="00735EB1"/>
    <w:rPr>
      <w:rFonts w:ascii="Tahoma" w:hAnsi="Tahoma" w:cs="Tahoma"/>
      <w:sz w:val="16"/>
    </w:rPr>
  </w:style>
  <w:style w:type="character" w:customStyle="1" w:styleId="DocumentMapChar">
    <w:name w:val="Document Map Char"/>
    <w:rsid w:val="00735EB1"/>
    <w:rPr>
      <w:rFonts w:ascii="Tahoma" w:hAnsi="Tahoma" w:cs="Tahoma"/>
      <w:shd w:val="clear" w:color="auto" w:fill="000080"/>
    </w:rPr>
  </w:style>
  <w:style w:type="character" w:customStyle="1" w:styleId="BodyText2Char">
    <w:name w:val="Body Text 2 Char"/>
    <w:rsid w:val="00735EB1"/>
    <w:rPr>
      <w:rFonts w:cs="Times New Roman"/>
      <w:sz w:val="24"/>
      <w:szCs w:val="24"/>
    </w:rPr>
  </w:style>
  <w:style w:type="character" w:styleId="Collegamentovisitato">
    <w:name w:val="FollowedHyperlink"/>
    <w:rsid w:val="00735EB1"/>
    <w:rPr>
      <w:color w:val="800080"/>
      <w:u w:val="single"/>
    </w:rPr>
  </w:style>
  <w:style w:type="character" w:customStyle="1" w:styleId="MacchinadascrivereHTML1">
    <w:name w:val="Macchina da scrivere HTML1"/>
    <w:rsid w:val="00735EB1"/>
    <w:rPr>
      <w:rFonts w:ascii="Courier New" w:hAnsi="Courier New" w:cs="Courier New"/>
      <w:sz w:val="20"/>
    </w:rPr>
  </w:style>
  <w:style w:type="character" w:customStyle="1" w:styleId="BodyText3Char">
    <w:name w:val="Body Text 3 Char"/>
    <w:rsid w:val="00735EB1"/>
    <w:rPr>
      <w:rFonts w:cs="Times New Roman"/>
      <w:sz w:val="16"/>
      <w:szCs w:val="16"/>
    </w:rPr>
  </w:style>
  <w:style w:type="character" w:styleId="Enfasigrassetto">
    <w:name w:val="Strong"/>
    <w:qFormat/>
    <w:rsid w:val="00735EB1"/>
    <w:rPr>
      <w:b/>
    </w:rPr>
  </w:style>
  <w:style w:type="character" w:customStyle="1" w:styleId="ListParagraphChar">
    <w:name w:val="List Paragraph Char"/>
    <w:rsid w:val="00735EB1"/>
    <w:rPr>
      <w:rFonts w:cs="Times New Roman"/>
      <w:sz w:val="24"/>
      <w:szCs w:val="24"/>
    </w:rPr>
  </w:style>
  <w:style w:type="character" w:customStyle="1" w:styleId="GuidanceChar">
    <w:name w:val="Guidance Char"/>
    <w:rsid w:val="00735EB1"/>
    <w:rPr>
      <w:rFonts w:ascii="Calibri" w:eastAsia="MS Mincho" w:hAnsi="Calibri" w:cs="Times New Roman"/>
      <w:color w:val="00A5FF"/>
      <w:sz w:val="16"/>
      <w:szCs w:val="16"/>
      <w:lang w:val="en-US"/>
    </w:rPr>
  </w:style>
  <w:style w:type="character" w:customStyle="1" w:styleId="SourceChar">
    <w:name w:val="Source Char"/>
    <w:rsid w:val="00735EB1"/>
    <w:rPr>
      <w:rFonts w:cs="Times New Roman"/>
      <w:i/>
      <w:sz w:val="16"/>
    </w:rPr>
  </w:style>
  <w:style w:type="character" w:customStyle="1" w:styleId="PreSection1Heading1Char">
    <w:name w:val="Pre Section 1 Heading 1 Char"/>
    <w:basedOn w:val="Heading1Char"/>
    <w:rsid w:val="00735EB1"/>
    <w:rPr>
      <w:rFonts w:ascii="Calibri Light" w:eastAsia="MS Gothic" w:hAnsi="Calibri Light" w:cs="Calibri Light"/>
      <w:b/>
      <w:bCs/>
      <w:i/>
      <w:sz w:val="56"/>
      <w:szCs w:val="28"/>
      <w:lang w:val="it-IT" w:bidi="ar-SA"/>
    </w:rPr>
  </w:style>
  <w:style w:type="character" w:customStyle="1" w:styleId="Appendix1Char">
    <w:name w:val="Appendix 1 Char"/>
    <w:basedOn w:val="Heading1Char"/>
    <w:rsid w:val="00735EB1"/>
    <w:rPr>
      <w:rFonts w:ascii="Calibri Light" w:eastAsia="MS Gothic" w:hAnsi="Calibri Light" w:cs="Calibri Light"/>
      <w:b/>
      <w:bCs/>
      <w:i/>
      <w:sz w:val="56"/>
      <w:szCs w:val="28"/>
      <w:lang w:val="it-IT" w:bidi="ar-SA"/>
    </w:rPr>
  </w:style>
  <w:style w:type="character" w:customStyle="1" w:styleId="Exhibit1Char">
    <w:name w:val="Exhibit 1 Char"/>
    <w:basedOn w:val="Heading1Char"/>
    <w:rsid w:val="00735EB1"/>
    <w:rPr>
      <w:rFonts w:ascii="Calibri Light" w:eastAsia="MS Gothic" w:hAnsi="Calibri Light" w:cs="Calibri Light"/>
      <w:b/>
      <w:bCs/>
      <w:i/>
      <w:sz w:val="56"/>
      <w:szCs w:val="28"/>
      <w:lang w:val="it-IT" w:bidi="ar-SA"/>
    </w:rPr>
  </w:style>
  <w:style w:type="character" w:customStyle="1" w:styleId="Appendix2Char">
    <w:name w:val="Appendix 2 Char"/>
    <w:basedOn w:val="Heading2Char"/>
    <w:rsid w:val="00735EB1"/>
    <w:rPr>
      <w:rFonts w:ascii="Calibri Light" w:eastAsia="MS Gothic" w:hAnsi="Calibri Light" w:cs="Calibri Light"/>
      <w:b/>
      <w:bCs/>
      <w:i/>
      <w:color w:val="44546A"/>
      <w:sz w:val="32"/>
      <w:szCs w:val="26"/>
      <w:lang w:val="it-IT" w:bidi="ar-SA"/>
    </w:rPr>
  </w:style>
  <w:style w:type="character" w:customStyle="1" w:styleId="Appendix3Char">
    <w:name w:val="Appendix 3 Char"/>
    <w:basedOn w:val="Heading3Char"/>
    <w:rsid w:val="00735EB1"/>
    <w:rPr>
      <w:rFonts w:ascii="Calibri Light" w:eastAsia="MS Gothic" w:hAnsi="Calibri Light" w:cs="Calibri Light"/>
      <w:b/>
      <w:bCs/>
      <w:i/>
      <w:color w:val="44546A"/>
      <w:sz w:val="28"/>
      <w:szCs w:val="28"/>
      <w:lang w:val="it-IT" w:bidi="ar-SA"/>
    </w:rPr>
  </w:style>
  <w:style w:type="character" w:customStyle="1" w:styleId="Exhibit2Char">
    <w:name w:val="Exhibit 2 Char"/>
    <w:basedOn w:val="Appendix2Char"/>
    <w:rsid w:val="00735EB1"/>
    <w:rPr>
      <w:rFonts w:ascii="Calibri Light" w:eastAsia="MS Gothic" w:hAnsi="Calibri Light" w:cs="Calibri Light"/>
      <w:b/>
      <w:bCs/>
      <w:i/>
      <w:color w:val="44546A"/>
      <w:sz w:val="32"/>
      <w:szCs w:val="26"/>
      <w:lang w:val="it-IT" w:bidi="ar-SA"/>
    </w:rPr>
  </w:style>
  <w:style w:type="character" w:customStyle="1" w:styleId="Exhibit3Char">
    <w:name w:val="Exhibit 3 Char"/>
    <w:basedOn w:val="Appendix3Char"/>
    <w:rsid w:val="00735EB1"/>
    <w:rPr>
      <w:rFonts w:ascii="Calibri Light" w:eastAsia="MS Gothic" w:hAnsi="Calibri Light" w:cs="Calibri Light"/>
      <w:b/>
      <w:bCs/>
      <w:i/>
      <w:color w:val="44546A"/>
      <w:sz w:val="28"/>
      <w:szCs w:val="28"/>
      <w:lang w:val="it-IT" w:bidi="ar-SA"/>
    </w:rPr>
  </w:style>
  <w:style w:type="character" w:customStyle="1" w:styleId="Exhibit4Char">
    <w:name w:val="Exhibit 4 Char"/>
    <w:rsid w:val="00735EB1"/>
    <w:rPr>
      <w:rFonts w:ascii="Calibri Light" w:eastAsia="MS Gothic" w:hAnsi="Calibri Light" w:cs="Calibri Light"/>
      <w:bCs/>
      <w:i/>
      <w:iCs/>
      <w:color w:val="44546A"/>
      <w:sz w:val="28"/>
      <w:szCs w:val="28"/>
      <w:lang w:val="it-IT" w:bidi="ar-SA"/>
    </w:rPr>
  </w:style>
  <w:style w:type="character" w:customStyle="1" w:styleId="Exhibit5Char">
    <w:name w:val="Exhibit 5 Char"/>
    <w:rsid w:val="00735EB1"/>
    <w:rPr>
      <w:rFonts w:ascii="Calibri Light" w:eastAsia="MS Gothic" w:hAnsi="Calibri Light" w:cs="Calibri Light"/>
      <w:i/>
      <w:color w:val="44546A"/>
      <w:sz w:val="24"/>
      <w:szCs w:val="24"/>
      <w:lang w:val="it-IT" w:bidi="ar-SA"/>
    </w:rPr>
  </w:style>
  <w:style w:type="character" w:customStyle="1" w:styleId="Exhibit6Char">
    <w:name w:val="Exhibit 6 Char"/>
    <w:rsid w:val="00735EB1"/>
    <w:rPr>
      <w:rFonts w:ascii="Calibri Light" w:eastAsia="MS Gothic" w:hAnsi="Calibri Light" w:cs="Calibri Light"/>
      <w:iCs/>
      <w:color w:val="5B9BD5"/>
      <w:sz w:val="24"/>
      <w:szCs w:val="24"/>
      <w:lang w:val="it-IT" w:bidi="ar-SA"/>
    </w:rPr>
  </w:style>
  <w:style w:type="character" w:customStyle="1" w:styleId="Exhibit7Char">
    <w:name w:val="Exhibit 7 Char"/>
    <w:rsid w:val="00735EB1"/>
    <w:rPr>
      <w:rFonts w:ascii="Calibri Light" w:eastAsia="MS Gothic" w:hAnsi="Calibri Light" w:cs="Calibri Light"/>
      <w:i/>
      <w:iCs/>
      <w:color w:val="5B9BD5"/>
      <w:lang w:val="it-IT" w:bidi="ar-SA"/>
    </w:rPr>
  </w:style>
  <w:style w:type="character" w:customStyle="1" w:styleId="Exhibit8Char">
    <w:name w:val="Exhibit 8 Char"/>
    <w:rsid w:val="00735EB1"/>
    <w:rPr>
      <w:rFonts w:ascii="Calibri Light" w:eastAsia="MS Gothic" w:hAnsi="Calibri Light" w:cs="Calibri Light"/>
      <w:i/>
      <w:color w:val="5B9BD5"/>
      <w:lang w:val="it-IT" w:bidi="ar-SA"/>
    </w:rPr>
  </w:style>
  <w:style w:type="character" w:customStyle="1" w:styleId="Exhibit9Char">
    <w:name w:val="Exhibit 9 Char"/>
    <w:rsid w:val="00735EB1"/>
    <w:rPr>
      <w:rFonts w:ascii="Calibri Light" w:eastAsia="MS Gothic" w:hAnsi="Calibri Light" w:cs="Calibri Light"/>
      <w:i/>
      <w:iCs/>
      <w:color w:val="5B9BD5"/>
      <w:lang w:val="it-IT" w:bidi="ar-SA"/>
    </w:rPr>
  </w:style>
  <w:style w:type="character" w:customStyle="1" w:styleId="ListNumberChar">
    <w:name w:val="List Number Char"/>
    <w:rsid w:val="00735EB1"/>
    <w:rPr>
      <w:rFonts w:ascii="Georgia" w:hAnsi="Georgia" w:cs="Georgia"/>
      <w:lang w:val="it-IT" w:bidi="ar-SA"/>
    </w:rPr>
  </w:style>
  <w:style w:type="character" w:customStyle="1" w:styleId="ListRomanChar1">
    <w:name w:val="List Roman Char1"/>
    <w:basedOn w:val="ListNumberChar"/>
    <w:rsid w:val="00735EB1"/>
    <w:rPr>
      <w:rFonts w:ascii="Georgia" w:hAnsi="Georgia" w:cs="Georgia"/>
      <w:lang w:val="it-IT" w:bidi="ar-SA"/>
    </w:rPr>
  </w:style>
  <w:style w:type="character" w:customStyle="1" w:styleId="ListAlphaChar">
    <w:name w:val="List Alpha Char"/>
    <w:basedOn w:val="ListRomanChar1"/>
    <w:rsid w:val="00735EB1"/>
    <w:rPr>
      <w:rFonts w:ascii="Georgia" w:hAnsi="Georgia" w:cs="Georgia"/>
      <w:lang w:val="it-IT" w:bidi="ar-SA"/>
    </w:rPr>
  </w:style>
  <w:style w:type="character" w:customStyle="1" w:styleId="ListAlpha6Char">
    <w:name w:val="List Alpha 6 Char"/>
    <w:rsid w:val="00735EB1"/>
    <w:rPr>
      <w:rFonts w:ascii="Georgia" w:hAnsi="Georgia" w:cs="Georgia"/>
      <w:lang w:val="it-IT" w:bidi="ar-SA"/>
    </w:rPr>
  </w:style>
  <w:style w:type="character" w:customStyle="1" w:styleId="PwCAddressChar">
    <w:name w:val="PwC Address Char"/>
    <w:rsid w:val="00735EB1"/>
    <w:rPr>
      <w:rFonts w:cs="Times New Roman"/>
      <w:i/>
      <w:sz w:val="22"/>
      <w:szCs w:val="22"/>
      <w:lang w:val="it-IT" w:eastAsia="it-IT"/>
    </w:rPr>
  </w:style>
  <w:style w:type="character" w:customStyle="1" w:styleId="PreSection1Heading2Char">
    <w:name w:val="Pre Section 1 Heading 2 Char"/>
    <w:basedOn w:val="Heading2Char"/>
    <w:rsid w:val="00735EB1"/>
    <w:rPr>
      <w:rFonts w:ascii="Calibri Light" w:eastAsia="MS Gothic" w:hAnsi="Calibri Light" w:cs="Calibri Light"/>
      <w:b/>
      <w:bCs/>
      <w:i/>
      <w:color w:val="44546A"/>
      <w:sz w:val="32"/>
      <w:szCs w:val="26"/>
      <w:lang w:val="it-IT" w:bidi="ar-SA"/>
    </w:rPr>
  </w:style>
  <w:style w:type="character" w:customStyle="1" w:styleId="ListNumber3Char">
    <w:name w:val="List Number 3 Char"/>
    <w:rsid w:val="00735EB1"/>
    <w:rPr>
      <w:rFonts w:ascii="Georgia" w:hAnsi="Georgia" w:cs="Georgia"/>
      <w:lang w:val="it-IT" w:bidi="ar-SA"/>
    </w:rPr>
  </w:style>
  <w:style w:type="character" w:customStyle="1" w:styleId="SubtitleChar">
    <w:name w:val="Subtitle Char"/>
    <w:rsid w:val="00735EB1"/>
    <w:rPr>
      <w:rFonts w:ascii="Calibri Light" w:eastAsia="MS Gothic" w:hAnsi="Calibri Light" w:cs="Times New Roman"/>
      <w:iCs/>
      <w:spacing w:val="15"/>
      <w:sz w:val="24"/>
      <w:szCs w:val="24"/>
    </w:rPr>
  </w:style>
  <w:style w:type="character" w:customStyle="1" w:styleId="QuoteChar">
    <w:name w:val="Quote Char"/>
    <w:rsid w:val="00735EB1"/>
    <w:rPr>
      <w:rFonts w:cs="Times New Roman"/>
      <w:i/>
      <w:iCs/>
      <w:color w:val="000000"/>
      <w:lang w:val="it-IT" w:eastAsia="it-IT"/>
    </w:rPr>
  </w:style>
  <w:style w:type="character" w:styleId="Rimandonotaapidipagina">
    <w:name w:val="footnote reference"/>
    <w:rsid w:val="00735EB1"/>
    <w:rPr>
      <w:vertAlign w:val="superscript"/>
    </w:rPr>
  </w:style>
  <w:style w:type="character" w:customStyle="1" w:styleId="Caratterenotadichiusura">
    <w:name w:val="Carattere nota di chiusura"/>
    <w:rsid w:val="00735EB1"/>
    <w:rPr>
      <w:vertAlign w:val="superscript"/>
    </w:rPr>
  </w:style>
  <w:style w:type="character" w:customStyle="1" w:styleId="WW-Caratterenotadichiusura">
    <w:name w:val="WW-Carattere nota di chiusura"/>
    <w:rsid w:val="00735EB1"/>
  </w:style>
  <w:style w:type="character" w:styleId="Rimandonotadichiusura">
    <w:name w:val="endnote reference"/>
    <w:rsid w:val="00735EB1"/>
    <w:rPr>
      <w:vertAlign w:val="superscript"/>
    </w:rPr>
  </w:style>
  <w:style w:type="character" w:customStyle="1" w:styleId="ListLabel8">
    <w:name w:val="ListLabel 8"/>
    <w:rsid w:val="00735EB1"/>
    <w:rPr>
      <w:rFonts w:cs="OpenSymbol"/>
    </w:rPr>
  </w:style>
  <w:style w:type="character" w:customStyle="1" w:styleId="ListLabel7">
    <w:name w:val="ListLabel 7"/>
    <w:rsid w:val="00735EB1"/>
    <w:rPr>
      <w:rFonts w:cs="OpenSymbol"/>
    </w:rPr>
  </w:style>
  <w:style w:type="character" w:customStyle="1" w:styleId="ListLabel6">
    <w:name w:val="ListLabel 6"/>
    <w:rsid w:val="00735EB1"/>
    <w:rPr>
      <w:rFonts w:cs="OpenSymbol"/>
    </w:rPr>
  </w:style>
  <w:style w:type="character" w:customStyle="1" w:styleId="ListLabel5">
    <w:name w:val="ListLabel 5"/>
    <w:rsid w:val="00735EB1"/>
    <w:rPr>
      <w:rFonts w:cs="OpenSymbol"/>
    </w:rPr>
  </w:style>
  <w:style w:type="character" w:customStyle="1" w:styleId="ListLabel4">
    <w:name w:val="ListLabel 4"/>
    <w:rsid w:val="00735EB1"/>
    <w:rPr>
      <w:rFonts w:cs="OpenSymbol"/>
    </w:rPr>
  </w:style>
  <w:style w:type="character" w:customStyle="1" w:styleId="ListLabel3">
    <w:name w:val="ListLabel 3"/>
    <w:rsid w:val="00735EB1"/>
    <w:rPr>
      <w:rFonts w:cs="OpenSymbol"/>
    </w:rPr>
  </w:style>
  <w:style w:type="character" w:customStyle="1" w:styleId="ListLabel2">
    <w:name w:val="ListLabel 2"/>
    <w:rsid w:val="00735EB1"/>
    <w:rPr>
      <w:rFonts w:cs="OpenSymbol"/>
    </w:rPr>
  </w:style>
  <w:style w:type="character" w:customStyle="1" w:styleId="ListLabel1">
    <w:name w:val="ListLabel 1"/>
    <w:rsid w:val="00735EB1"/>
    <w:rPr>
      <w:rFonts w:cs="OpenSymbol"/>
    </w:rPr>
  </w:style>
  <w:style w:type="character" w:customStyle="1" w:styleId="Punti">
    <w:name w:val="Punti"/>
    <w:rsid w:val="00735EB1"/>
    <w:rPr>
      <w:rFonts w:ascii="OpenSymbol" w:eastAsia="OpenSymbol" w:hAnsi="OpenSymbol" w:cs="OpenSymbol"/>
    </w:rPr>
  </w:style>
  <w:style w:type="paragraph" w:customStyle="1" w:styleId="Titolo10">
    <w:name w:val="Titolo1"/>
    <w:basedOn w:val="Normale"/>
    <w:next w:val="Sottotitolo"/>
    <w:rsid w:val="00735EB1"/>
    <w:pPr>
      <w:spacing w:after="0" w:line="240" w:lineRule="auto"/>
    </w:pPr>
    <w:rPr>
      <w:rFonts w:ascii="Calibri Light" w:eastAsia="MS Gothic" w:hAnsi="Calibri Light" w:cs="Calibri Light"/>
      <w:b/>
      <w:i/>
      <w:spacing w:val="5"/>
      <w:sz w:val="80"/>
      <w:szCs w:val="52"/>
    </w:rPr>
  </w:style>
  <w:style w:type="paragraph" w:styleId="Corpotesto">
    <w:name w:val="Body Text"/>
    <w:basedOn w:val="Normale"/>
    <w:rsid w:val="00735EB1"/>
  </w:style>
  <w:style w:type="paragraph" w:styleId="Elenco">
    <w:name w:val="List"/>
    <w:basedOn w:val="Corpotesto"/>
    <w:rsid w:val="00735EB1"/>
    <w:rPr>
      <w:rFonts w:cs="Tahoma"/>
    </w:rPr>
  </w:style>
  <w:style w:type="paragraph" w:styleId="Didascalia">
    <w:name w:val="caption"/>
    <w:basedOn w:val="Normale"/>
    <w:qFormat/>
    <w:rsid w:val="00735EB1"/>
    <w:pPr>
      <w:suppressLineNumbers/>
      <w:spacing w:before="120" w:after="120"/>
    </w:pPr>
    <w:rPr>
      <w:rFonts w:cs="Mangal"/>
      <w:i/>
      <w:iCs/>
      <w:sz w:val="24"/>
      <w:szCs w:val="24"/>
    </w:rPr>
  </w:style>
  <w:style w:type="paragraph" w:customStyle="1" w:styleId="Indice">
    <w:name w:val="Indice"/>
    <w:basedOn w:val="Normale"/>
    <w:rsid w:val="00735EB1"/>
    <w:pPr>
      <w:suppressLineNumbers/>
    </w:pPr>
    <w:rPr>
      <w:rFonts w:cs="Tahoma"/>
    </w:rPr>
  </w:style>
  <w:style w:type="paragraph" w:customStyle="1" w:styleId="Intestazione1">
    <w:name w:val="Intestazione1"/>
    <w:basedOn w:val="Normale"/>
    <w:next w:val="Corpotesto"/>
    <w:rsid w:val="00735EB1"/>
    <w:pPr>
      <w:keepNext/>
      <w:spacing w:before="240" w:after="120"/>
    </w:pPr>
    <w:rPr>
      <w:rFonts w:ascii="Arial" w:eastAsia="MS Mincho" w:hAnsi="Arial" w:cs="Tahoma"/>
      <w:sz w:val="28"/>
      <w:szCs w:val="28"/>
    </w:rPr>
  </w:style>
  <w:style w:type="paragraph" w:customStyle="1" w:styleId="Didascalia1">
    <w:name w:val="Didascalia1"/>
    <w:basedOn w:val="Normale"/>
    <w:rsid w:val="00735EB1"/>
    <w:pPr>
      <w:suppressLineNumbers/>
      <w:spacing w:before="120" w:after="120"/>
    </w:pPr>
    <w:rPr>
      <w:rFonts w:cs="Tahoma"/>
      <w:i/>
      <w:iCs/>
    </w:rPr>
  </w:style>
  <w:style w:type="paragraph" w:styleId="Intestazione">
    <w:name w:val="header"/>
    <w:basedOn w:val="Normale"/>
    <w:link w:val="IntestazioneCarattere"/>
    <w:uiPriority w:val="99"/>
    <w:rsid w:val="00735EB1"/>
    <w:pPr>
      <w:spacing w:after="0" w:line="240" w:lineRule="auto"/>
    </w:pPr>
    <w:rPr>
      <w:rFonts w:ascii="Calibri" w:hAnsi="Calibri"/>
      <w:sz w:val="16"/>
    </w:rPr>
  </w:style>
  <w:style w:type="paragraph" w:styleId="Pidipagina">
    <w:name w:val="footer"/>
    <w:basedOn w:val="Normale"/>
    <w:rsid w:val="00735EB1"/>
    <w:pPr>
      <w:tabs>
        <w:tab w:val="center" w:pos="4819"/>
        <w:tab w:val="right" w:pos="9638"/>
      </w:tabs>
    </w:pPr>
    <w:rPr>
      <w:sz w:val="24"/>
      <w:szCs w:val="24"/>
    </w:rPr>
  </w:style>
  <w:style w:type="paragraph" w:customStyle="1" w:styleId="Testofumetto1">
    <w:name w:val="Testo fumetto1"/>
    <w:basedOn w:val="Normale"/>
    <w:rsid w:val="00735EB1"/>
    <w:rPr>
      <w:rFonts w:ascii="Tahoma" w:hAnsi="Tahoma" w:cs="Tahoma"/>
      <w:sz w:val="16"/>
      <w:szCs w:val="16"/>
    </w:rPr>
  </w:style>
  <w:style w:type="paragraph" w:customStyle="1" w:styleId="caricafirma">
    <w:name w:val="carica firma"/>
    <w:basedOn w:val="Normale"/>
    <w:next w:val="Normale"/>
    <w:rsid w:val="00735EB1"/>
    <w:pPr>
      <w:spacing w:before="840" w:line="360" w:lineRule="exact"/>
      <w:ind w:left="4309"/>
      <w:jc w:val="center"/>
    </w:pPr>
    <w:rPr>
      <w:rFonts w:ascii="Futura Std Book" w:hAnsi="Futura Std Book" w:cs="Futura Std Book"/>
      <w:b/>
      <w:sz w:val="18"/>
    </w:rPr>
  </w:style>
  <w:style w:type="paragraph" w:customStyle="1" w:styleId="elencopuntato">
    <w:name w:val="elenco puntato"/>
    <w:basedOn w:val="Normale"/>
    <w:rsid w:val="00735EB1"/>
    <w:pPr>
      <w:widowControl w:val="0"/>
      <w:numPr>
        <w:numId w:val="5"/>
      </w:numPr>
      <w:tabs>
        <w:tab w:val="left" w:pos="851"/>
      </w:tabs>
      <w:spacing w:before="120" w:after="120"/>
      <w:ind w:left="851" w:hanging="851"/>
    </w:pPr>
  </w:style>
  <w:style w:type="paragraph" w:styleId="Rientrocorpodeltesto">
    <w:name w:val="Body Text Indent"/>
    <w:basedOn w:val="Normale"/>
    <w:rsid w:val="00735EB1"/>
    <w:pPr>
      <w:spacing w:after="120"/>
      <w:ind w:left="283"/>
    </w:pPr>
  </w:style>
  <w:style w:type="paragraph" w:customStyle="1" w:styleId="Testocommento1">
    <w:name w:val="Testo commento1"/>
    <w:basedOn w:val="Normale"/>
    <w:rsid w:val="00735EB1"/>
    <w:pPr>
      <w:ind w:left="1077" w:hanging="1077"/>
    </w:pPr>
  </w:style>
  <w:style w:type="paragraph" w:customStyle="1" w:styleId="usoboll1">
    <w:name w:val="usoboll1"/>
    <w:basedOn w:val="Normale"/>
    <w:next w:val="Normale"/>
    <w:rsid w:val="00735EB1"/>
    <w:rPr>
      <w:rFonts w:ascii="CourierNewPS-BoldItalicMT" w:hAnsi="CourierNewPS-BoldItalicMT" w:cs="CourierNewPS-BoldItalicMT"/>
    </w:rPr>
  </w:style>
  <w:style w:type="paragraph" w:customStyle="1" w:styleId="Default">
    <w:name w:val="Default"/>
    <w:rsid w:val="00735EB1"/>
    <w:pPr>
      <w:suppressAutoHyphens/>
      <w:spacing w:after="240" w:line="240" w:lineRule="atLeast"/>
    </w:pPr>
    <w:rPr>
      <w:rFonts w:ascii="CourierNewPS-BoldItalicMT" w:hAnsi="CourierNewPS-BoldItalicMT" w:cs="CourierNewPS-BoldItalicMT"/>
      <w:kern w:val="1"/>
      <w:lang w:eastAsia="zh-CN"/>
    </w:rPr>
  </w:style>
  <w:style w:type="paragraph" w:customStyle="1" w:styleId="Corpodeltesto21">
    <w:name w:val="Corpo del testo 21"/>
    <w:basedOn w:val="Normale"/>
    <w:rsid w:val="00735EB1"/>
    <w:pPr>
      <w:spacing w:after="120" w:line="480" w:lineRule="auto"/>
    </w:pPr>
  </w:style>
  <w:style w:type="paragraph" w:customStyle="1" w:styleId="sche24">
    <w:name w:val="sche2_4"/>
    <w:rsid w:val="00735EB1"/>
    <w:pPr>
      <w:suppressAutoHyphens/>
      <w:spacing w:before="128" w:after="240" w:line="240" w:lineRule="atLeast"/>
      <w:jc w:val="right"/>
    </w:pPr>
    <w:rPr>
      <w:rFonts w:ascii="Georgia" w:hAnsi="Georgia"/>
      <w:kern w:val="1"/>
      <w:lang w:val="en-US" w:eastAsia="zh-CN"/>
    </w:rPr>
  </w:style>
  <w:style w:type="paragraph" w:customStyle="1" w:styleId="sche3">
    <w:name w:val="sche_3"/>
    <w:rsid w:val="00735EB1"/>
    <w:pPr>
      <w:suppressAutoHyphens/>
      <w:spacing w:after="240" w:line="240" w:lineRule="atLeast"/>
      <w:jc w:val="both"/>
    </w:pPr>
    <w:rPr>
      <w:rFonts w:ascii="Georgia" w:hAnsi="Georgia"/>
      <w:kern w:val="1"/>
      <w:lang w:val="en-US" w:eastAsia="zh-CN"/>
    </w:rPr>
  </w:style>
  <w:style w:type="paragraph" w:customStyle="1" w:styleId="sche4">
    <w:name w:val="sche_4"/>
    <w:rsid w:val="00735EB1"/>
    <w:pPr>
      <w:suppressAutoHyphens/>
      <w:spacing w:after="240" w:line="240" w:lineRule="atLeast"/>
      <w:jc w:val="both"/>
    </w:pPr>
    <w:rPr>
      <w:rFonts w:ascii="Georgia" w:hAnsi="Georgia"/>
      <w:kern w:val="1"/>
      <w:lang w:val="en-US" w:eastAsia="zh-CN"/>
    </w:rPr>
  </w:style>
  <w:style w:type="paragraph" w:customStyle="1" w:styleId="sche2">
    <w:name w:val="sche_2"/>
    <w:rsid w:val="00735EB1"/>
    <w:pPr>
      <w:suppressAutoHyphens/>
      <w:spacing w:before="256" w:after="240" w:line="240" w:lineRule="atLeast"/>
      <w:jc w:val="both"/>
    </w:pPr>
    <w:rPr>
      <w:rFonts w:ascii="Georgia" w:hAnsi="Georgia"/>
      <w:kern w:val="1"/>
      <w:lang w:val="en-US" w:eastAsia="zh-CN"/>
    </w:rPr>
  </w:style>
  <w:style w:type="paragraph" w:customStyle="1" w:styleId="Testonormale1">
    <w:name w:val="Testo normale1"/>
    <w:basedOn w:val="Normale"/>
    <w:rsid w:val="00735EB1"/>
    <w:rPr>
      <w:rFonts w:ascii="Courier New" w:hAnsi="Courier New" w:cs="Courier New"/>
    </w:rPr>
  </w:style>
  <w:style w:type="paragraph" w:customStyle="1" w:styleId="Numerazioneperbuste">
    <w:name w:val="Numerazione per buste"/>
    <w:basedOn w:val="Normale"/>
    <w:rsid w:val="00735EB1"/>
    <w:pPr>
      <w:numPr>
        <w:numId w:val="6"/>
      </w:numPr>
      <w:spacing w:before="120" w:after="120" w:line="360" w:lineRule="auto"/>
    </w:pPr>
  </w:style>
  <w:style w:type="paragraph" w:customStyle="1" w:styleId="sche21">
    <w:name w:val="sche2_1"/>
    <w:rsid w:val="00735EB1"/>
    <w:pPr>
      <w:suppressAutoHyphens/>
      <w:spacing w:before="256" w:after="240" w:line="240" w:lineRule="atLeast"/>
      <w:jc w:val="right"/>
    </w:pPr>
    <w:rPr>
      <w:rFonts w:ascii="Georgia" w:hAnsi="Georgia"/>
      <w:kern w:val="1"/>
      <w:lang w:val="en-US" w:eastAsia="zh-CN"/>
    </w:rPr>
  </w:style>
  <w:style w:type="paragraph" w:customStyle="1" w:styleId="Contenutotabella">
    <w:name w:val="Contenuto tabella"/>
    <w:basedOn w:val="Normale"/>
    <w:rsid w:val="00735EB1"/>
    <w:pPr>
      <w:suppressLineNumbers/>
    </w:pPr>
  </w:style>
  <w:style w:type="paragraph" w:customStyle="1" w:styleId="Intestazionetabella">
    <w:name w:val="Intestazione tabella"/>
    <w:basedOn w:val="Contenutotabella"/>
    <w:rsid w:val="00735EB1"/>
    <w:pPr>
      <w:jc w:val="center"/>
    </w:pPr>
    <w:rPr>
      <w:b/>
      <w:bCs/>
    </w:rPr>
  </w:style>
  <w:style w:type="paragraph" w:customStyle="1" w:styleId="Heading11">
    <w:name w:val="Heading 11"/>
    <w:basedOn w:val="Normale"/>
    <w:next w:val="Normale"/>
    <w:rsid w:val="00735EB1"/>
    <w:pPr>
      <w:keepNext/>
      <w:numPr>
        <w:numId w:val="4"/>
      </w:numPr>
      <w:spacing w:before="240" w:after="60"/>
    </w:pPr>
    <w:rPr>
      <w:rFonts w:ascii="Arial" w:hAnsi="Arial" w:cs="Arial"/>
      <w:b/>
      <w:bCs/>
      <w:sz w:val="32"/>
      <w:szCs w:val="32"/>
    </w:rPr>
  </w:style>
  <w:style w:type="paragraph" w:customStyle="1" w:styleId="tit1">
    <w:name w:val="tit 1"/>
    <w:basedOn w:val="Heading11"/>
    <w:rsid w:val="00735EB1"/>
    <w:pPr>
      <w:numPr>
        <w:numId w:val="7"/>
      </w:numPr>
      <w:tabs>
        <w:tab w:val="clear" w:pos="0"/>
        <w:tab w:val="left" w:pos="20"/>
      </w:tabs>
      <w:overflowPunct w:val="0"/>
      <w:autoSpaceDE w:val="0"/>
      <w:spacing w:after="0" w:line="280" w:lineRule="exact"/>
      <w:textAlignment w:val="baseline"/>
    </w:pPr>
    <w:rPr>
      <w:sz w:val="20"/>
      <w:szCs w:val="20"/>
    </w:rPr>
  </w:style>
  <w:style w:type="paragraph" w:customStyle="1" w:styleId="Testonormale2">
    <w:name w:val="Testo normale2"/>
    <w:basedOn w:val="Normale"/>
    <w:rsid w:val="00735EB1"/>
    <w:rPr>
      <w:rFonts w:ascii="Courier New" w:hAnsi="Courier New" w:cs="Courier New"/>
    </w:rPr>
  </w:style>
  <w:style w:type="paragraph" w:customStyle="1" w:styleId="Rientrocorpodeltesto31">
    <w:name w:val="Rientro corpo del testo 31"/>
    <w:basedOn w:val="Normale"/>
    <w:rsid w:val="00735EB1"/>
    <w:pPr>
      <w:spacing w:after="120"/>
      <w:ind w:left="283"/>
    </w:pPr>
    <w:rPr>
      <w:sz w:val="16"/>
      <w:szCs w:val="16"/>
    </w:rPr>
  </w:style>
  <w:style w:type="paragraph" w:customStyle="1" w:styleId="BodyText22">
    <w:name w:val="Body Text 22"/>
    <w:basedOn w:val="Normale"/>
    <w:rsid w:val="00735EB1"/>
  </w:style>
  <w:style w:type="paragraph" w:customStyle="1" w:styleId="puntato">
    <w:name w:val="puntato"/>
    <w:basedOn w:val="Normale"/>
    <w:rsid w:val="00735EB1"/>
    <w:pPr>
      <w:numPr>
        <w:numId w:val="13"/>
      </w:numPr>
      <w:spacing w:line="360" w:lineRule="auto"/>
    </w:pPr>
  </w:style>
  <w:style w:type="paragraph" w:styleId="Testonotaapidipagina">
    <w:name w:val="footnote text"/>
    <w:basedOn w:val="Normale"/>
    <w:rsid w:val="00735EB1"/>
  </w:style>
  <w:style w:type="paragraph" w:customStyle="1" w:styleId="Buste">
    <w:name w:val="Buste"/>
    <w:basedOn w:val="Normale"/>
    <w:rsid w:val="00735EB1"/>
    <w:pPr>
      <w:numPr>
        <w:numId w:val="9"/>
      </w:numPr>
      <w:spacing w:before="120" w:after="120" w:line="360" w:lineRule="auto"/>
    </w:pPr>
  </w:style>
  <w:style w:type="paragraph" w:customStyle="1" w:styleId="BodyText21">
    <w:name w:val="Body Text 21"/>
    <w:basedOn w:val="Normale"/>
    <w:rsid w:val="00735EB1"/>
  </w:style>
  <w:style w:type="paragraph" w:customStyle="1" w:styleId="MediumGrid1-Accent21">
    <w:name w:val="Medium Grid 1 - Accent 21"/>
    <w:basedOn w:val="Normale"/>
    <w:rsid w:val="00735EB1"/>
    <w:pPr>
      <w:ind w:left="708"/>
    </w:pPr>
  </w:style>
  <w:style w:type="paragraph" w:customStyle="1" w:styleId="MediumShading1-Accent11">
    <w:name w:val="Medium Shading 1 - Accent 11"/>
    <w:rsid w:val="00735EB1"/>
    <w:pPr>
      <w:suppressAutoHyphens/>
      <w:spacing w:after="240" w:line="240" w:lineRule="atLeast"/>
    </w:pPr>
    <w:rPr>
      <w:rFonts w:ascii="Calibri" w:hAnsi="Calibri" w:cs="Calibri"/>
      <w:kern w:val="1"/>
      <w:sz w:val="22"/>
      <w:szCs w:val="22"/>
      <w:lang w:eastAsia="zh-CN"/>
    </w:rPr>
  </w:style>
  <w:style w:type="paragraph" w:customStyle="1" w:styleId="CommentText">
    <w:name w:val="Comment Text"/>
    <w:basedOn w:val="Normale"/>
    <w:rsid w:val="00735EB1"/>
  </w:style>
  <w:style w:type="paragraph" w:customStyle="1" w:styleId="CommentSubject">
    <w:name w:val="Comment Subject"/>
    <w:basedOn w:val="CommentText"/>
    <w:next w:val="CommentText"/>
    <w:rsid w:val="00735EB1"/>
    <w:rPr>
      <w:b/>
      <w:bCs/>
    </w:rPr>
  </w:style>
  <w:style w:type="paragraph" w:styleId="Sommario1">
    <w:name w:val="toc 1"/>
    <w:basedOn w:val="Normale"/>
    <w:next w:val="Normale"/>
    <w:rsid w:val="00735EB1"/>
    <w:pPr>
      <w:tabs>
        <w:tab w:val="left" w:pos="0"/>
        <w:tab w:val="left" w:pos="180"/>
        <w:tab w:val="left" w:pos="360"/>
        <w:tab w:val="right" w:leader="dot" w:pos="9720"/>
      </w:tabs>
      <w:ind w:right="638"/>
    </w:pPr>
  </w:style>
  <w:style w:type="paragraph" w:styleId="Sommario2">
    <w:name w:val="toc 2"/>
    <w:basedOn w:val="Normale"/>
    <w:next w:val="Normale"/>
    <w:rsid w:val="00735EB1"/>
    <w:pPr>
      <w:tabs>
        <w:tab w:val="left" w:pos="720"/>
        <w:tab w:val="right" w:leader="dot" w:pos="9540"/>
        <w:tab w:val="right" w:leader="dot" w:pos="9720"/>
      </w:tabs>
      <w:ind w:left="240"/>
    </w:pPr>
  </w:style>
  <w:style w:type="paragraph" w:styleId="Sommario3">
    <w:name w:val="toc 3"/>
    <w:basedOn w:val="Normale"/>
    <w:next w:val="Normale"/>
    <w:rsid w:val="00735EB1"/>
    <w:pPr>
      <w:keepNext/>
      <w:tabs>
        <w:tab w:val="left" w:pos="360"/>
        <w:tab w:val="right" w:leader="dot" w:pos="9720"/>
      </w:tabs>
      <w:ind w:left="360" w:right="641" w:hanging="360"/>
    </w:pPr>
  </w:style>
  <w:style w:type="paragraph" w:customStyle="1" w:styleId="Corpodeltesto1">
    <w:name w:val="Corpo del testo 1"/>
    <w:basedOn w:val="Normale"/>
    <w:rsid w:val="00735EB1"/>
    <w:pPr>
      <w:spacing w:line="360" w:lineRule="auto"/>
    </w:pPr>
    <w:rPr>
      <w:rFonts w:ascii="Helvetica" w:hAnsi="Helvetica" w:cs="Helvetica"/>
    </w:rPr>
  </w:style>
  <w:style w:type="paragraph" w:customStyle="1" w:styleId="StileTitolo1Helvetica18ptNonGrassettoArancioneAlline">
    <w:name w:val="Stile Titolo 1 + Helvetica 18 pt Non Grassetto Arancione Alline..."/>
    <w:basedOn w:val="Titolo1"/>
    <w:next w:val="Corpodeltesto1"/>
    <w:rsid w:val="00735EB1"/>
    <w:pPr>
      <w:numPr>
        <w:numId w:val="0"/>
      </w:numPr>
      <w:tabs>
        <w:tab w:val="left" w:pos="454"/>
      </w:tabs>
      <w:spacing w:line="360" w:lineRule="auto"/>
      <w:ind w:left="431" w:right="1179" w:hanging="431"/>
    </w:pPr>
    <w:rPr>
      <w:rFonts w:ascii="Arial" w:hAnsi="Arial" w:cs="Arial"/>
      <w:color w:val="FF6600"/>
      <w:sz w:val="36"/>
      <w:szCs w:val="36"/>
    </w:rPr>
  </w:style>
  <w:style w:type="paragraph" w:styleId="Sommario4">
    <w:name w:val="toc 4"/>
    <w:basedOn w:val="Normale"/>
    <w:next w:val="Normale"/>
    <w:rsid w:val="00735EB1"/>
    <w:pPr>
      <w:tabs>
        <w:tab w:val="left" w:pos="1440"/>
        <w:tab w:val="right" w:leader="dot" w:pos="9720"/>
      </w:tabs>
      <w:ind w:left="900" w:right="638"/>
    </w:pPr>
  </w:style>
  <w:style w:type="paragraph" w:customStyle="1" w:styleId="StileTitolo1CenturyGothic">
    <w:name w:val="Stile Titolo 1 + Century Gothic"/>
    <w:basedOn w:val="Titolo1"/>
    <w:rsid w:val="00735EB1"/>
    <w:pPr>
      <w:numPr>
        <w:numId w:val="11"/>
      </w:numPr>
    </w:pPr>
    <w:rPr>
      <w:rFonts w:ascii="Century Gothic" w:hAnsi="Century Gothic" w:cs="Century Gothic"/>
      <w:color w:val="0000FF"/>
    </w:rPr>
  </w:style>
  <w:style w:type="paragraph" w:customStyle="1" w:styleId="art-comma">
    <w:name w:val="art-comma"/>
    <w:basedOn w:val="Normale"/>
    <w:rsid w:val="00735EB1"/>
    <w:pPr>
      <w:overflowPunct w:val="0"/>
      <w:autoSpaceDE w:val="0"/>
      <w:ind w:left="709" w:hanging="709"/>
      <w:textAlignment w:val="baseline"/>
    </w:pPr>
  </w:style>
  <w:style w:type="paragraph" w:customStyle="1" w:styleId="Stile">
    <w:name w:val="Stile"/>
    <w:basedOn w:val="Normale"/>
    <w:rsid w:val="00735EB1"/>
    <w:pPr>
      <w:spacing w:after="160" w:line="240" w:lineRule="exact"/>
    </w:pPr>
    <w:rPr>
      <w:rFonts w:ascii="Arial" w:hAnsi="Arial" w:cs="Arial"/>
      <w:lang w:val="en-US"/>
    </w:rPr>
  </w:style>
  <w:style w:type="paragraph" w:customStyle="1" w:styleId="ListParagraph1">
    <w:name w:val="List Paragraph1"/>
    <w:basedOn w:val="Normale"/>
    <w:rsid w:val="00735EB1"/>
    <w:pPr>
      <w:ind w:left="708"/>
    </w:pPr>
  </w:style>
  <w:style w:type="paragraph" w:styleId="Testonotadichiusura">
    <w:name w:val="endnote text"/>
    <w:basedOn w:val="Normale"/>
    <w:rsid w:val="00735EB1"/>
    <w:pPr>
      <w:spacing w:after="200" w:line="276" w:lineRule="auto"/>
    </w:pPr>
    <w:rPr>
      <w:rFonts w:ascii="Calibri" w:hAnsi="Calibri" w:cs="Calibri"/>
    </w:rPr>
  </w:style>
  <w:style w:type="paragraph" w:customStyle="1" w:styleId="Revision1">
    <w:name w:val="Revision1"/>
    <w:rsid w:val="00735EB1"/>
    <w:pPr>
      <w:suppressAutoHyphens/>
      <w:spacing w:after="240" w:line="240" w:lineRule="atLeast"/>
    </w:pPr>
    <w:rPr>
      <w:rFonts w:ascii="Georgia" w:hAnsi="Georgia"/>
      <w:kern w:val="1"/>
      <w:sz w:val="24"/>
      <w:szCs w:val="24"/>
      <w:lang w:eastAsia="zh-CN"/>
    </w:rPr>
  </w:style>
  <w:style w:type="paragraph" w:customStyle="1" w:styleId="Mappadocumento1">
    <w:name w:val="Mappa documento1"/>
    <w:basedOn w:val="Normale"/>
    <w:rsid w:val="00735EB1"/>
    <w:pPr>
      <w:shd w:val="clear" w:color="auto" w:fill="000080"/>
    </w:pPr>
    <w:rPr>
      <w:rFonts w:ascii="Tahoma" w:hAnsi="Tahoma" w:cs="Tahoma"/>
    </w:rPr>
  </w:style>
  <w:style w:type="paragraph" w:customStyle="1" w:styleId="TOCHeading1">
    <w:name w:val="TOC Heading1"/>
    <w:basedOn w:val="Titolo1"/>
    <w:next w:val="Normale"/>
    <w:rsid w:val="00735EB1"/>
    <w:pPr>
      <w:keepLines/>
      <w:numPr>
        <w:numId w:val="0"/>
      </w:numPr>
      <w:spacing w:before="480" w:after="0" w:line="276" w:lineRule="auto"/>
    </w:pPr>
    <w:rPr>
      <w:rFonts w:cs="Cambria"/>
      <w:color w:val="365F91"/>
      <w:sz w:val="28"/>
    </w:rPr>
  </w:style>
  <w:style w:type="paragraph" w:customStyle="1" w:styleId="CM53">
    <w:name w:val="CM53"/>
    <w:basedOn w:val="Normale"/>
    <w:next w:val="Normale"/>
    <w:rsid w:val="00735EB1"/>
    <w:pPr>
      <w:widowControl w:val="0"/>
      <w:autoSpaceDE w:val="0"/>
      <w:spacing w:after="223"/>
    </w:pPr>
    <w:rPr>
      <w:rFonts w:ascii="Book Antiqua" w:hAnsi="Book Antiqua" w:cs="Book Antiqua"/>
    </w:rPr>
  </w:style>
  <w:style w:type="paragraph" w:customStyle="1" w:styleId="Corpodeltesto22">
    <w:name w:val="Corpo del testo 22"/>
    <w:basedOn w:val="Normale"/>
    <w:rsid w:val="00735EB1"/>
    <w:pPr>
      <w:spacing w:after="120" w:line="480" w:lineRule="auto"/>
    </w:pPr>
  </w:style>
  <w:style w:type="paragraph" w:customStyle="1" w:styleId="StyleLeft282cmFirstline035cm">
    <w:name w:val="Style Left:  282 cm First line:  035 cm"/>
    <w:basedOn w:val="Normale"/>
    <w:rsid w:val="00735EB1"/>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735EB1"/>
    <w:pPr>
      <w:spacing w:after="160"/>
    </w:pPr>
    <w:rPr>
      <w:rFonts w:ascii="Verdana" w:hAnsi="Verdana" w:cs="Verdana"/>
      <w:lang w:val="en-US"/>
    </w:rPr>
  </w:style>
  <w:style w:type="paragraph" w:styleId="Sommario5">
    <w:name w:val="toc 5"/>
    <w:basedOn w:val="Normale"/>
    <w:next w:val="Normale"/>
    <w:rsid w:val="00735EB1"/>
    <w:pPr>
      <w:tabs>
        <w:tab w:val="right" w:leader="dot" w:pos="9720"/>
      </w:tabs>
      <w:ind w:left="960"/>
    </w:pPr>
  </w:style>
  <w:style w:type="paragraph" w:styleId="Sommario6">
    <w:name w:val="toc 6"/>
    <w:basedOn w:val="Normale"/>
    <w:next w:val="Normale"/>
    <w:rsid w:val="00735EB1"/>
    <w:pPr>
      <w:ind w:left="1200"/>
    </w:pPr>
  </w:style>
  <w:style w:type="paragraph" w:styleId="Sommario7">
    <w:name w:val="toc 7"/>
    <w:basedOn w:val="Normale"/>
    <w:next w:val="Normale"/>
    <w:rsid w:val="00735EB1"/>
    <w:pPr>
      <w:ind w:left="1440"/>
    </w:pPr>
  </w:style>
  <w:style w:type="paragraph" w:styleId="Sommario8">
    <w:name w:val="toc 8"/>
    <w:basedOn w:val="Normale"/>
    <w:next w:val="Normale"/>
    <w:rsid w:val="00735EB1"/>
    <w:pPr>
      <w:ind w:left="1680"/>
    </w:pPr>
  </w:style>
  <w:style w:type="paragraph" w:styleId="Sommario9">
    <w:name w:val="toc 9"/>
    <w:basedOn w:val="Normale"/>
    <w:next w:val="Normale"/>
    <w:rsid w:val="00735EB1"/>
    <w:pPr>
      <w:ind w:left="1920"/>
    </w:pPr>
  </w:style>
  <w:style w:type="paragraph" w:customStyle="1" w:styleId="Corpodeltesto31">
    <w:name w:val="Corpo del testo 31"/>
    <w:basedOn w:val="Normale"/>
    <w:rsid w:val="00735EB1"/>
    <w:pPr>
      <w:spacing w:after="120"/>
    </w:pPr>
    <w:rPr>
      <w:sz w:val="16"/>
      <w:szCs w:val="16"/>
    </w:rPr>
  </w:style>
  <w:style w:type="paragraph" w:styleId="Indice1">
    <w:name w:val="index 1"/>
    <w:basedOn w:val="Normale"/>
    <w:next w:val="Normale"/>
    <w:rsid w:val="00735EB1"/>
    <w:pPr>
      <w:ind w:left="240" w:hanging="240"/>
    </w:pPr>
  </w:style>
  <w:style w:type="paragraph" w:styleId="Titoloindice">
    <w:name w:val="index heading"/>
    <w:basedOn w:val="Normale"/>
    <w:next w:val="Normale"/>
    <w:rsid w:val="00735EB1"/>
    <w:rPr>
      <w:sz w:val="22"/>
    </w:rPr>
  </w:style>
  <w:style w:type="paragraph" w:customStyle="1" w:styleId="Riferimento">
    <w:name w:val="Riferimento"/>
    <w:basedOn w:val="Corpotesto"/>
    <w:rsid w:val="00735EB1"/>
    <w:pPr>
      <w:jc w:val="both"/>
    </w:pPr>
    <w:rPr>
      <w:rFonts w:ascii="Arial" w:hAnsi="Arial" w:cs="Arial"/>
    </w:rPr>
  </w:style>
  <w:style w:type="paragraph" w:customStyle="1" w:styleId="Revision2">
    <w:name w:val="Revision2"/>
    <w:rsid w:val="00735EB1"/>
    <w:pPr>
      <w:suppressAutoHyphens/>
      <w:spacing w:after="240" w:line="240" w:lineRule="atLeast"/>
    </w:pPr>
    <w:rPr>
      <w:rFonts w:ascii="Calibri" w:hAnsi="Calibri" w:cs="Calibri"/>
      <w:kern w:val="1"/>
      <w:sz w:val="22"/>
      <w:szCs w:val="22"/>
      <w:lang w:eastAsia="zh-CN"/>
    </w:rPr>
  </w:style>
  <w:style w:type="paragraph" w:customStyle="1" w:styleId="NormaleWeb1">
    <w:name w:val="Normale (Web)1"/>
    <w:basedOn w:val="Normale"/>
    <w:rsid w:val="00735EB1"/>
    <w:pPr>
      <w:spacing w:before="280" w:after="280"/>
    </w:pPr>
  </w:style>
  <w:style w:type="paragraph" w:customStyle="1" w:styleId="ListParagraph2">
    <w:name w:val="List Paragraph2"/>
    <w:basedOn w:val="Normale"/>
    <w:rsid w:val="00735EB1"/>
    <w:pPr>
      <w:ind w:left="720"/>
    </w:pPr>
  </w:style>
  <w:style w:type="paragraph" w:customStyle="1" w:styleId="SubHeading">
    <w:name w:val="Sub Heading"/>
    <w:basedOn w:val="Titolo1"/>
    <w:rsid w:val="00735EB1"/>
    <w:pPr>
      <w:keepLines/>
      <w:pageBreakBefore w:val="0"/>
      <w:numPr>
        <w:numId w:val="0"/>
      </w:numPr>
    </w:pPr>
    <w:rPr>
      <w:b w:val="0"/>
      <w:i w:val="0"/>
    </w:rPr>
  </w:style>
  <w:style w:type="paragraph" w:customStyle="1" w:styleId="Guidance">
    <w:name w:val="Guidance"/>
    <w:basedOn w:val="Corpotesto"/>
    <w:rsid w:val="00735EB1"/>
    <w:pPr>
      <w:spacing w:after="0"/>
    </w:pPr>
    <w:rPr>
      <w:rFonts w:ascii="Calibri" w:eastAsia="MS Mincho" w:hAnsi="Calibri" w:cs="Calibri"/>
      <w:color w:val="00A5FF"/>
      <w:sz w:val="16"/>
      <w:szCs w:val="16"/>
      <w:lang w:val="en-US"/>
    </w:rPr>
  </w:style>
  <w:style w:type="paragraph" w:customStyle="1" w:styleId="Source">
    <w:name w:val="Source"/>
    <w:basedOn w:val="Corpotesto"/>
    <w:rsid w:val="00735EB1"/>
    <w:rPr>
      <w:i/>
      <w:sz w:val="16"/>
    </w:rPr>
  </w:style>
  <w:style w:type="paragraph" w:customStyle="1" w:styleId="PreSection1Heading1">
    <w:name w:val="Pre Section 1 Heading 1"/>
    <w:basedOn w:val="Titolo1"/>
    <w:rsid w:val="00735EB1"/>
    <w:pPr>
      <w:numPr>
        <w:numId w:val="0"/>
      </w:numPr>
    </w:pPr>
  </w:style>
  <w:style w:type="paragraph" w:customStyle="1" w:styleId="Appendix1">
    <w:name w:val="Appendix 1"/>
    <w:basedOn w:val="Titolo1"/>
    <w:rsid w:val="00735EB1"/>
    <w:pPr>
      <w:numPr>
        <w:numId w:val="21"/>
      </w:numPr>
    </w:pPr>
  </w:style>
  <w:style w:type="paragraph" w:customStyle="1" w:styleId="Exhibit1">
    <w:name w:val="Exhibit 1"/>
    <w:basedOn w:val="Titolo1"/>
    <w:rsid w:val="00735EB1"/>
    <w:pPr>
      <w:numPr>
        <w:numId w:val="27"/>
      </w:numPr>
    </w:pPr>
  </w:style>
  <w:style w:type="paragraph" w:customStyle="1" w:styleId="Appendix2">
    <w:name w:val="Appendix 2"/>
    <w:basedOn w:val="Titolo2"/>
    <w:rsid w:val="00735EB1"/>
    <w:pPr>
      <w:numPr>
        <w:ilvl w:val="0"/>
        <w:numId w:val="0"/>
      </w:numPr>
      <w:tabs>
        <w:tab w:val="num" w:pos="0"/>
      </w:tabs>
    </w:pPr>
  </w:style>
  <w:style w:type="paragraph" w:customStyle="1" w:styleId="Appendix3">
    <w:name w:val="Appendix 3"/>
    <w:basedOn w:val="Titolo3"/>
    <w:rsid w:val="00735EB1"/>
    <w:pPr>
      <w:numPr>
        <w:ilvl w:val="0"/>
        <w:numId w:val="17"/>
      </w:numPr>
      <w:ind w:left="0" w:firstLine="0"/>
    </w:pPr>
  </w:style>
  <w:style w:type="paragraph" w:customStyle="1" w:styleId="Exhibit2">
    <w:name w:val="Exhibit 2"/>
    <w:basedOn w:val="Appendix2"/>
    <w:rsid w:val="00735EB1"/>
    <w:pPr>
      <w:ind w:left="360" w:hanging="360"/>
    </w:pPr>
  </w:style>
  <w:style w:type="paragraph" w:customStyle="1" w:styleId="Exhibit3">
    <w:name w:val="Exhibit 3"/>
    <w:basedOn w:val="Appendix3"/>
    <w:rsid w:val="00735EB1"/>
    <w:pPr>
      <w:numPr>
        <w:numId w:val="0"/>
      </w:numPr>
      <w:tabs>
        <w:tab w:val="num" w:pos="0"/>
      </w:tabs>
      <w:ind w:left="360"/>
    </w:pPr>
  </w:style>
  <w:style w:type="paragraph" w:customStyle="1" w:styleId="Exhibit4">
    <w:name w:val="Exhibit 4"/>
    <w:basedOn w:val="Normale"/>
    <w:rsid w:val="00735EB1"/>
    <w:pPr>
      <w:keepNext/>
      <w:keepLines/>
      <w:tabs>
        <w:tab w:val="num" w:pos="0"/>
      </w:tabs>
      <w:spacing w:line="240" w:lineRule="auto"/>
    </w:pPr>
    <w:rPr>
      <w:rFonts w:ascii="Calibri Light" w:eastAsia="MS Gothic" w:hAnsi="Calibri Light" w:cs="Calibri Light"/>
      <w:bCs/>
      <w:i/>
      <w:iCs/>
      <w:color w:val="44546A"/>
      <w:sz w:val="28"/>
      <w:szCs w:val="28"/>
    </w:rPr>
  </w:style>
  <w:style w:type="paragraph" w:customStyle="1" w:styleId="Exhibit5">
    <w:name w:val="Exhibit 5"/>
    <w:basedOn w:val="Normale"/>
    <w:rsid w:val="00735EB1"/>
    <w:pPr>
      <w:keepNext/>
      <w:keepLines/>
      <w:tabs>
        <w:tab w:val="num" w:pos="0"/>
      </w:tabs>
      <w:spacing w:line="240" w:lineRule="auto"/>
    </w:pPr>
    <w:rPr>
      <w:rFonts w:ascii="Calibri Light" w:eastAsia="MS Gothic" w:hAnsi="Calibri Light" w:cs="Calibri Light"/>
      <w:i/>
      <w:color w:val="44546A"/>
      <w:sz w:val="24"/>
      <w:szCs w:val="24"/>
    </w:rPr>
  </w:style>
  <w:style w:type="paragraph" w:customStyle="1" w:styleId="Exhibit6">
    <w:name w:val="Exhibit 6"/>
    <w:basedOn w:val="Normale"/>
    <w:rsid w:val="00735EB1"/>
    <w:pPr>
      <w:keepNext/>
      <w:keepLines/>
      <w:tabs>
        <w:tab w:val="num" w:pos="0"/>
      </w:tabs>
      <w:spacing w:line="240" w:lineRule="auto"/>
    </w:pPr>
    <w:rPr>
      <w:rFonts w:ascii="Calibri Light" w:eastAsia="MS Gothic" w:hAnsi="Calibri Light" w:cs="Calibri Light"/>
      <w:iCs/>
      <w:color w:val="5B9BD5"/>
      <w:sz w:val="24"/>
      <w:szCs w:val="24"/>
    </w:rPr>
  </w:style>
  <w:style w:type="paragraph" w:customStyle="1" w:styleId="Exhibit7">
    <w:name w:val="Exhibit 7"/>
    <w:basedOn w:val="Normale"/>
    <w:rsid w:val="00735EB1"/>
    <w:pPr>
      <w:keepNext/>
      <w:keepLines/>
      <w:tabs>
        <w:tab w:val="num" w:pos="0"/>
      </w:tabs>
      <w:spacing w:line="240" w:lineRule="auto"/>
    </w:pPr>
    <w:rPr>
      <w:rFonts w:ascii="Calibri Light" w:eastAsia="MS Gothic" w:hAnsi="Calibri Light" w:cs="Calibri Light"/>
      <w:i/>
      <w:iCs/>
      <w:color w:val="5B9BD5"/>
    </w:rPr>
  </w:style>
  <w:style w:type="paragraph" w:customStyle="1" w:styleId="Exhibit8">
    <w:name w:val="Exhibit 8"/>
    <w:basedOn w:val="Normale"/>
    <w:rsid w:val="00735EB1"/>
    <w:pPr>
      <w:keepNext/>
      <w:keepLines/>
      <w:tabs>
        <w:tab w:val="num" w:pos="0"/>
      </w:tabs>
      <w:spacing w:line="240" w:lineRule="auto"/>
    </w:pPr>
    <w:rPr>
      <w:rFonts w:ascii="Calibri Light" w:eastAsia="MS Gothic" w:hAnsi="Calibri Light" w:cs="Calibri Light"/>
      <w:i/>
      <w:color w:val="5B9BD5"/>
    </w:rPr>
  </w:style>
  <w:style w:type="paragraph" w:customStyle="1" w:styleId="Exhibit9">
    <w:name w:val="Exhibit 9"/>
    <w:basedOn w:val="Normale"/>
    <w:rsid w:val="00735EB1"/>
    <w:pPr>
      <w:keepNext/>
      <w:keepLines/>
      <w:numPr>
        <w:numId w:val="22"/>
      </w:numPr>
      <w:spacing w:line="240" w:lineRule="auto"/>
      <w:ind w:left="0" w:firstLine="0"/>
    </w:pPr>
    <w:rPr>
      <w:rFonts w:ascii="Calibri Light" w:eastAsia="MS Gothic" w:hAnsi="Calibri Light" w:cs="Calibri Light"/>
      <w:i/>
      <w:iCs/>
      <w:color w:val="5B9BD5"/>
    </w:rPr>
  </w:style>
  <w:style w:type="paragraph" w:customStyle="1" w:styleId="Numeroelenco1">
    <w:name w:val="Numero elenco1"/>
    <w:basedOn w:val="Normale"/>
    <w:rsid w:val="00735EB1"/>
    <w:pPr>
      <w:numPr>
        <w:numId w:val="14"/>
      </w:numPr>
      <w:tabs>
        <w:tab w:val="left" w:pos="567"/>
      </w:tabs>
      <w:spacing w:before="120"/>
      <w:ind w:left="567" w:hanging="567"/>
    </w:pPr>
  </w:style>
  <w:style w:type="paragraph" w:customStyle="1" w:styleId="ListRoman">
    <w:name w:val="List Roman"/>
    <w:basedOn w:val="Numeroelenco1"/>
    <w:rsid w:val="00735EB1"/>
    <w:pPr>
      <w:numPr>
        <w:numId w:val="8"/>
      </w:numPr>
      <w:ind w:left="360" w:hanging="567"/>
    </w:pPr>
  </w:style>
  <w:style w:type="paragraph" w:customStyle="1" w:styleId="ListAlpha">
    <w:name w:val="List Alpha"/>
    <w:basedOn w:val="ListRoman"/>
    <w:rsid w:val="00735EB1"/>
    <w:pPr>
      <w:numPr>
        <w:numId w:val="16"/>
      </w:numPr>
      <w:ind w:left="360" w:hanging="567"/>
    </w:pPr>
  </w:style>
  <w:style w:type="paragraph" w:customStyle="1" w:styleId="ListAlpha6">
    <w:name w:val="List Alpha 6"/>
    <w:basedOn w:val="Normale"/>
    <w:rsid w:val="00735EB1"/>
    <w:pPr>
      <w:numPr>
        <w:numId w:val="24"/>
      </w:numPr>
      <w:tabs>
        <w:tab w:val="left" w:pos="3402"/>
      </w:tabs>
      <w:spacing w:before="120"/>
      <w:ind w:left="3399" w:hanging="562"/>
    </w:pPr>
  </w:style>
  <w:style w:type="paragraph" w:customStyle="1" w:styleId="PwCAddress">
    <w:name w:val="PwC Address"/>
    <w:basedOn w:val="Normale"/>
    <w:rsid w:val="00735EB1"/>
    <w:pPr>
      <w:spacing w:after="0" w:line="200" w:lineRule="atLeast"/>
    </w:pPr>
    <w:rPr>
      <w:i/>
      <w:sz w:val="18"/>
      <w:szCs w:val="22"/>
      <w:lang w:eastAsia="it-IT"/>
    </w:rPr>
  </w:style>
  <w:style w:type="paragraph" w:customStyle="1" w:styleId="Dividerpage">
    <w:name w:val="Divider page"/>
    <w:rsid w:val="00735EB1"/>
    <w:pPr>
      <w:suppressAutoHyphens/>
      <w:spacing w:after="240" w:line="240" w:lineRule="atLeast"/>
    </w:pPr>
    <w:rPr>
      <w:rFonts w:ascii="Georgia" w:eastAsia="MS Gothic" w:hAnsi="Georgia"/>
      <w:i/>
      <w:color w:val="FFFFFF"/>
      <w:kern w:val="1"/>
      <w:sz w:val="66"/>
      <w:szCs w:val="66"/>
      <w:lang w:val="en-US"/>
    </w:rPr>
  </w:style>
  <w:style w:type="paragraph" w:customStyle="1" w:styleId="PreSection1Heading2">
    <w:name w:val="Pre Section 1 Heading 2"/>
    <w:basedOn w:val="Titolo2"/>
    <w:rsid w:val="00735EB1"/>
    <w:pPr>
      <w:numPr>
        <w:ilvl w:val="0"/>
        <w:numId w:val="0"/>
      </w:numPr>
      <w:ind w:left="360" w:hanging="360"/>
    </w:pPr>
  </w:style>
  <w:style w:type="paragraph" w:customStyle="1" w:styleId="Didascalia2">
    <w:name w:val="Didascalia2"/>
    <w:basedOn w:val="Normale"/>
    <w:next w:val="Normale"/>
    <w:rsid w:val="00735EB1"/>
    <w:pPr>
      <w:keepNext/>
      <w:spacing w:after="200" w:line="240" w:lineRule="auto"/>
    </w:pPr>
    <w:rPr>
      <w:b/>
      <w:bCs/>
      <w:color w:val="5B9BD5"/>
      <w:szCs w:val="18"/>
    </w:rPr>
  </w:style>
  <w:style w:type="paragraph" w:customStyle="1" w:styleId="Puntoelenco1">
    <w:name w:val="Punto elenco1"/>
    <w:basedOn w:val="Normale"/>
    <w:rsid w:val="00735EB1"/>
    <w:pPr>
      <w:numPr>
        <w:numId w:val="15"/>
      </w:numPr>
      <w:spacing w:before="120"/>
    </w:pPr>
  </w:style>
  <w:style w:type="paragraph" w:customStyle="1" w:styleId="Puntoelenco31">
    <w:name w:val="Punto elenco 31"/>
    <w:basedOn w:val="Normale"/>
    <w:rsid w:val="00735EB1"/>
    <w:pPr>
      <w:numPr>
        <w:numId w:val="3"/>
      </w:numPr>
    </w:pPr>
  </w:style>
  <w:style w:type="paragraph" w:customStyle="1" w:styleId="Numeroelenco31">
    <w:name w:val="Numero elenco 31"/>
    <w:basedOn w:val="Puntoelenco31"/>
    <w:rsid w:val="00735EB1"/>
    <w:pPr>
      <w:numPr>
        <w:numId w:val="0"/>
      </w:numPr>
      <w:tabs>
        <w:tab w:val="num" w:pos="360"/>
        <w:tab w:val="left" w:pos="1701"/>
      </w:tabs>
      <w:spacing w:before="120"/>
      <w:ind w:left="1700" w:hanging="562"/>
    </w:pPr>
  </w:style>
  <w:style w:type="paragraph" w:styleId="Sottotitolo">
    <w:name w:val="Subtitle"/>
    <w:basedOn w:val="Normale"/>
    <w:next w:val="Normale"/>
    <w:qFormat/>
    <w:rsid w:val="00735EB1"/>
    <w:pPr>
      <w:spacing w:after="1200" w:line="240" w:lineRule="auto"/>
    </w:pPr>
    <w:rPr>
      <w:rFonts w:ascii="Calibri Light" w:eastAsia="MS Gothic" w:hAnsi="Calibri Light" w:cs="Calibri Light"/>
      <w:iCs/>
      <w:spacing w:val="15"/>
      <w:sz w:val="80"/>
      <w:szCs w:val="24"/>
    </w:rPr>
  </w:style>
  <w:style w:type="paragraph" w:customStyle="1" w:styleId="Quote1">
    <w:name w:val="Quote1"/>
    <w:basedOn w:val="Normale"/>
    <w:next w:val="Normale"/>
    <w:rsid w:val="00735EB1"/>
    <w:pPr>
      <w:ind w:left="720"/>
    </w:pPr>
    <w:rPr>
      <w:i/>
      <w:iCs/>
      <w:color w:val="000000"/>
      <w:lang w:eastAsia="it-IT"/>
    </w:rPr>
  </w:style>
  <w:style w:type="paragraph" w:customStyle="1" w:styleId="TOCHeading2">
    <w:name w:val="TOC Heading2"/>
    <w:basedOn w:val="Titolo1"/>
    <w:next w:val="Normale"/>
    <w:rsid w:val="00735EB1"/>
    <w:pPr>
      <w:keepLines/>
      <w:pageBreakBefore w:val="0"/>
      <w:numPr>
        <w:numId w:val="0"/>
      </w:numPr>
      <w:ind w:left="360" w:hanging="360"/>
    </w:pPr>
    <w:rPr>
      <w:lang w:val="en-US"/>
    </w:rPr>
  </w:style>
  <w:style w:type="paragraph" w:customStyle="1" w:styleId="Contenutocornice">
    <w:name w:val="Contenuto cornice"/>
    <w:basedOn w:val="Normale"/>
    <w:rsid w:val="00735EB1"/>
  </w:style>
  <w:style w:type="paragraph" w:customStyle="1" w:styleId="Testopreformattato">
    <w:name w:val="Testo preformattato"/>
    <w:basedOn w:val="Normale"/>
    <w:qFormat/>
    <w:rsid w:val="00241E6B"/>
    <w:pPr>
      <w:widowControl w:val="0"/>
      <w:suppressAutoHyphens w:val="0"/>
      <w:spacing w:after="0" w:line="240" w:lineRule="auto"/>
    </w:pPr>
    <w:rPr>
      <w:rFonts w:ascii="Liberation Mono" w:eastAsia="NSimSun" w:hAnsi="Liberation Mono" w:cs="Liberation Mono"/>
      <w:color w:val="00000A"/>
      <w:kern w:val="0"/>
      <w:lang w:bidi="hi-IN"/>
    </w:rPr>
  </w:style>
  <w:style w:type="paragraph" w:styleId="Paragrafoelenco">
    <w:name w:val="List Paragraph"/>
    <w:basedOn w:val="Normale"/>
    <w:uiPriority w:val="34"/>
    <w:qFormat/>
    <w:rsid w:val="00241E6B"/>
    <w:pPr>
      <w:ind w:left="708"/>
    </w:pPr>
  </w:style>
  <w:style w:type="character" w:customStyle="1" w:styleId="IntestazioneCarattere">
    <w:name w:val="Intestazione Carattere"/>
    <w:link w:val="Intestazione"/>
    <w:uiPriority w:val="99"/>
    <w:rsid w:val="000325BD"/>
    <w:rPr>
      <w:rFonts w:ascii="Calibri" w:hAnsi="Calibri" w:cs="Calibri"/>
      <w:kern w:val="1"/>
      <w:sz w:val="16"/>
      <w:lang w:eastAsia="zh-CN"/>
    </w:rPr>
  </w:style>
  <w:style w:type="paragraph" w:styleId="Testofumetto">
    <w:name w:val="Balloon Text"/>
    <w:basedOn w:val="Normale"/>
    <w:link w:val="TestofumettoCarattere"/>
    <w:uiPriority w:val="99"/>
    <w:semiHidden/>
    <w:unhideWhenUsed/>
    <w:rsid w:val="00D81B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1BE6"/>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ertfvg.it/index.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872</Words>
  <Characters>4971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lpstr>
    </vt:vector>
  </TitlesOfParts>
  <Company>HP</Company>
  <LinksUpToDate>false</LinksUpToDate>
  <CharactersWithSpaces>5832</CharactersWithSpaces>
  <SharedDoc>false</SharedDoc>
  <HLinks>
    <vt:vector size="6" baseType="variant">
      <vt:variant>
        <vt:i4>7471155</vt:i4>
      </vt:variant>
      <vt:variant>
        <vt:i4>3</vt:i4>
      </vt:variant>
      <vt:variant>
        <vt:i4>0</vt:i4>
      </vt:variant>
      <vt:variant>
        <vt:i4>5</vt:i4>
      </vt:variant>
      <vt:variant>
        <vt:lpwstr>http://www.ertfvg.it/index.asp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Luigi Roberti</dc:creator>
  <cp:keywords/>
  <dc:description/>
  <cp:lastModifiedBy>Simone Pontoni</cp:lastModifiedBy>
  <cp:revision>11</cp:revision>
  <cp:lastPrinted>2017-06-19T09:27:00Z</cp:lastPrinted>
  <dcterms:created xsi:type="dcterms:W3CDTF">2017-06-19T09:37:00Z</dcterms:created>
  <dcterms:modified xsi:type="dcterms:W3CDTF">2017-10-19T14:09:00Z</dcterms:modified>
</cp:coreProperties>
</file>